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65351" w:rsidRDefault="00A65351">
      <w:pPr>
        <w:jc w:val="right"/>
        <w:rPr>
          <w:szCs w:val="24"/>
        </w:rPr>
      </w:pPr>
      <w:r>
        <w:rPr>
          <w:szCs w:val="24"/>
        </w:rPr>
        <w:t>…………………, dnia …………… roku</w:t>
      </w:r>
    </w:p>
    <w:p w:rsidR="00A65351" w:rsidRDefault="00A65351">
      <w:pPr>
        <w:rPr>
          <w:szCs w:val="24"/>
        </w:rPr>
      </w:pPr>
    </w:p>
    <w:p w:rsidR="00A65351" w:rsidRDefault="00A65351">
      <w:pPr>
        <w:rPr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r>
        <w:t>………………………………………………………………</w:t>
      </w:r>
    </w:p>
    <w:p w:rsidR="00A65351" w:rsidRDefault="00A65351">
      <w:pPr>
        <w:rPr>
          <w:b/>
          <w:szCs w:val="24"/>
        </w:rPr>
      </w:pPr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jc w:val="center"/>
        <w:rPr>
          <w:b/>
          <w:szCs w:val="24"/>
        </w:rPr>
      </w:pPr>
    </w:p>
    <w:p w:rsidR="00A65351" w:rsidRPr="00F54F89" w:rsidRDefault="00A65351">
      <w:pPr>
        <w:spacing w:before="240"/>
        <w:ind w:firstLine="5528"/>
        <w:rPr>
          <w:b/>
          <w:bCs/>
          <w:sz w:val="22"/>
        </w:rPr>
      </w:pPr>
      <w:r w:rsidRPr="00F54F89">
        <w:rPr>
          <w:b/>
          <w:bCs/>
          <w:sz w:val="22"/>
        </w:rPr>
        <w:t xml:space="preserve">……………………… </w:t>
      </w:r>
      <w:r w:rsidR="00B00188">
        <w:rPr>
          <w:b/>
          <w:bCs/>
          <w:sz w:val="22"/>
        </w:rPr>
        <w:t>[OSP]</w:t>
      </w:r>
    </w:p>
    <w:p w:rsidR="00A65351" w:rsidRPr="00F54F89" w:rsidRDefault="00A65351">
      <w:pPr>
        <w:ind w:firstLine="5529"/>
        <w:rPr>
          <w:b/>
          <w:bCs/>
          <w:sz w:val="22"/>
        </w:rPr>
      </w:pPr>
      <w:r w:rsidRPr="00F54F89">
        <w:rPr>
          <w:b/>
          <w:bCs/>
          <w:sz w:val="22"/>
        </w:rPr>
        <w:t>ul. ………………</w:t>
      </w:r>
    </w:p>
    <w:p w:rsidR="00A65351" w:rsidRDefault="00A65351">
      <w:pPr>
        <w:ind w:firstLine="5529"/>
        <w:rPr>
          <w:b/>
          <w:szCs w:val="24"/>
        </w:rPr>
      </w:pPr>
      <w:r w:rsidRPr="00F54F89">
        <w:rPr>
          <w:b/>
          <w:bCs/>
          <w:sz w:val="22"/>
        </w:rPr>
        <w:t>..-… ………</w:t>
      </w:r>
    </w:p>
    <w:p w:rsidR="00A65351" w:rsidRDefault="00A65351">
      <w:pPr>
        <w:jc w:val="center"/>
        <w:rPr>
          <w:b/>
          <w:szCs w:val="24"/>
        </w:rPr>
      </w:pPr>
    </w:p>
    <w:p w:rsidR="00A65351" w:rsidRDefault="00A65351">
      <w:pPr>
        <w:rPr>
          <w:b/>
          <w:szCs w:val="24"/>
        </w:rPr>
      </w:pPr>
    </w:p>
    <w:p w:rsidR="00A65351" w:rsidRDefault="00A65351">
      <w:pPr>
        <w:jc w:val="center"/>
        <w:rPr>
          <w:b/>
          <w:sz w:val="36"/>
          <w:szCs w:val="24"/>
        </w:rPr>
      </w:pPr>
    </w:p>
    <w:p w:rsidR="00A65351" w:rsidRDefault="00A65351">
      <w:pPr>
        <w:jc w:val="center"/>
        <w:rPr>
          <w:b/>
          <w:sz w:val="96"/>
          <w:szCs w:val="28"/>
        </w:rPr>
      </w:pPr>
      <w:r>
        <w:rPr>
          <w:b/>
          <w:sz w:val="44"/>
          <w:szCs w:val="28"/>
        </w:rPr>
        <w:t xml:space="preserve">WNIOSEK O WYDANIE  OSTATECZNEGO POZWOLENIA NA UŻYTKOWANIE </w:t>
      </w:r>
    </w:p>
    <w:p w:rsidR="00A65351" w:rsidRDefault="00A65351">
      <w:pPr>
        <w:jc w:val="center"/>
        <w:rPr>
          <w:b/>
          <w:sz w:val="32"/>
          <w:szCs w:val="28"/>
        </w:rPr>
      </w:pPr>
      <w:r>
        <w:rPr>
          <w:b/>
          <w:sz w:val="96"/>
          <w:szCs w:val="28"/>
        </w:rPr>
        <w:t>FON</w:t>
      </w:r>
    </w:p>
    <w:p w:rsidR="00A65351" w:rsidRPr="00A52BD8" w:rsidRDefault="00F52DEE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dotyczący </w:t>
      </w:r>
      <w:r w:rsidR="00A52BD8" w:rsidRPr="00A52BD8">
        <w:rPr>
          <w:b/>
          <w:sz w:val="32"/>
          <w:szCs w:val="28"/>
        </w:rPr>
        <w:t>instalacji odbiorczych, nowych instalacji dystrybucyjnych oraz nowych systemów dystrybucyjnych przyłączonych do systemu przesyłowego</w:t>
      </w:r>
      <w:r w:rsidR="00A65351">
        <w:rPr>
          <w:b/>
          <w:sz w:val="32"/>
          <w:szCs w:val="28"/>
        </w:rPr>
        <w:t xml:space="preserve"> </w:t>
      </w:r>
    </w:p>
    <w:p w:rsidR="00A65351" w:rsidRDefault="00A65351">
      <w:pPr>
        <w:pageBreakBefore/>
        <w:numPr>
          <w:ilvl w:val="0"/>
          <w:numId w:val="6"/>
        </w:numPr>
        <w:jc w:val="both"/>
        <w:rPr>
          <w:b/>
          <w:szCs w:val="24"/>
        </w:rPr>
      </w:pPr>
      <w:r>
        <w:rPr>
          <w:b/>
          <w:sz w:val="28"/>
          <w:szCs w:val="24"/>
        </w:rPr>
        <w:lastRenderedPageBreak/>
        <w:t>Informacje dotyczące WNIOSKU</w:t>
      </w:r>
    </w:p>
    <w:p w:rsidR="00A65351" w:rsidRDefault="00A65351">
      <w:pPr>
        <w:jc w:val="both"/>
        <w:rPr>
          <w:b/>
          <w:szCs w:val="24"/>
        </w:rPr>
      </w:pPr>
    </w:p>
    <w:p w:rsidR="00A65351" w:rsidRDefault="00A65351">
      <w:pPr>
        <w:numPr>
          <w:ilvl w:val="1"/>
          <w:numId w:val="5"/>
        </w:numPr>
        <w:spacing w:after="240"/>
        <w:jc w:val="both"/>
        <w:rPr>
          <w:szCs w:val="24"/>
        </w:rPr>
      </w:pPr>
      <w:r>
        <w:rPr>
          <w:szCs w:val="24"/>
        </w:rPr>
        <w:t>Zgodnie z postanowieniami Rozporządzenia Komisji (UE) 2016/1388 z dnia 17 sierpnia 2016 roku, ustanawiającego kodeks sieci określający wymogi dotyczące przyłączenia odbioru (dalej: NC DC), procedura pozwolenia na użytkowanie na potrzeby przyłączenia instalacji odbiorczej przyłączanej do systemu przesyłowego lub operatora systemu dystrybucyjnego przyłączonego do systemu przesyłowego obejmuje: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pozwolenie na podanie napięcia EON,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  <w:u w:val="single"/>
        </w:rPr>
      </w:pPr>
      <w:r>
        <w:rPr>
          <w:szCs w:val="24"/>
        </w:rPr>
        <w:t>tymczasowe pozwolenie na użytkowanie ION,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  <w:u w:val="single"/>
        </w:rPr>
        <w:t>ostateczne pozwolenie na użytkowanie FON,</w:t>
      </w:r>
    </w:p>
    <w:p w:rsidR="00A65351" w:rsidRDefault="00A65351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ograniczone pozwolenie na użytkowanie LON.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Pr="00F54F89" w:rsidRDefault="00A65351">
      <w:pPr>
        <w:numPr>
          <w:ilvl w:val="1"/>
          <w:numId w:val="5"/>
        </w:numPr>
        <w:jc w:val="both"/>
        <w:rPr>
          <w:szCs w:val="24"/>
        </w:rPr>
      </w:pPr>
      <w:r w:rsidRPr="00F54F89">
        <w:rPr>
          <w:szCs w:val="24"/>
        </w:rPr>
        <w:t xml:space="preserve">Informacje zawarte we WNIOSKU o wydanie ostatecznego pozwolenia na użytkowanie FON będą podstawą do podjęcia decyzji o możliwości wydania przez </w:t>
      </w:r>
      <w:r w:rsidR="00B00188">
        <w:rPr>
          <w:szCs w:val="24"/>
        </w:rPr>
        <w:t>OSP</w:t>
      </w:r>
      <w:r w:rsidRPr="00F54F89">
        <w:rPr>
          <w:szCs w:val="24"/>
        </w:rPr>
        <w:t xml:space="preserve"> ostatecznego pozwolenia na podanie użytkowanie FON. 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t xml:space="preserve">W przypadku, gdy WNIOSEK jest niekompletny, to jest w szczególności informacje podane przez WNIOSKODAWCĘ, w tym dokumenty dołączone do WNIOSKU, są niepoprawnie wypełnione, zawierają niepełne informacje, są nieczytelne, niejasne, WNIOSKODAWCA będzie zobowiązany uzupełnić WNIOSEK w terminie 14 dni licząc od dnia otrzymania wezwania, w sposób pozwalający uznać go za kompletny. 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t>Dostarczony przez WNIOSKODAWCĘ i nieuzupełniony przez niego w wyznaczonym terminie WNIOSEK uznaje się za niekompletny. WNIOSEK niekompletny pozostawia się bez rozpatrzenia.</w:t>
      </w:r>
    </w:p>
    <w:p w:rsidR="00A65351" w:rsidRDefault="00A65351">
      <w:pPr>
        <w:ind w:left="709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rPr>
          <w:szCs w:val="24"/>
        </w:rPr>
        <w:t>WNIOSKODAWCA zamieszcza na kopercie lub przesyłce wyraźny dopisek „</w:t>
      </w:r>
      <w:r>
        <w:rPr>
          <w:i/>
          <w:szCs w:val="24"/>
        </w:rPr>
        <w:t>Wniosek</w:t>
      </w:r>
      <w:r>
        <w:rPr>
          <w:i/>
          <w:szCs w:val="24"/>
        </w:rPr>
        <w:br/>
        <w:t>o wydanie ostatecznego pozwolenia na użytkowanie FON</w:t>
      </w:r>
      <w:r>
        <w:rPr>
          <w:szCs w:val="24"/>
        </w:rPr>
        <w:t xml:space="preserve"> </w:t>
      </w:r>
      <w:r w:rsidR="00697312">
        <w:rPr>
          <w:szCs w:val="24"/>
        </w:rPr>
        <w:t>dla instalacji odbiorczej</w:t>
      </w:r>
      <w:r w:rsidR="00254CEA">
        <w:rPr>
          <w:szCs w:val="24"/>
        </w:rPr>
        <w:t xml:space="preserve"> </w:t>
      </w:r>
      <w:r w:rsidR="00697312">
        <w:rPr>
          <w:szCs w:val="24"/>
        </w:rPr>
        <w:t>/</w:t>
      </w:r>
      <w:r w:rsidR="00254CEA">
        <w:rPr>
          <w:szCs w:val="24"/>
        </w:rPr>
        <w:t xml:space="preserve"> </w:t>
      </w:r>
      <w:r w:rsidR="00697312">
        <w:rPr>
          <w:szCs w:val="24"/>
        </w:rPr>
        <w:t>instalacji dystrybucyjnej</w:t>
      </w:r>
      <w:r w:rsidR="00254CEA">
        <w:rPr>
          <w:szCs w:val="24"/>
        </w:rPr>
        <w:t xml:space="preserve"> </w:t>
      </w:r>
      <w:r w:rsidR="00697312">
        <w:rPr>
          <w:szCs w:val="24"/>
        </w:rPr>
        <w:t xml:space="preserve">/ systemu dystrybucyjnego przyłączonego do systemu przesyłowego o nazwie </w:t>
      </w:r>
      <w:r>
        <w:rPr>
          <w:szCs w:val="24"/>
        </w:rPr>
        <w:t>(</w:t>
      </w:r>
      <w:r>
        <w:rPr>
          <w:i/>
          <w:szCs w:val="24"/>
        </w:rPr>
        <w:t>nazwa instalacji</w:t>
      </w:r>
      <w:r w:rsidR="00254CEA">
        <w:rPr>
          <w:i/>
          <w:szCs w:val="24"/>
        </w:rPr>
        <w:t xml:space="preserve"> </w:t>
      </w:r>
      <w:r>
        <w:rPr>
          <w:i/>
          <w:szCs w:val="24"/>
        </w:rPr>
        <w:t>/</w:t>
      </w:r>
      <w:r w:rsidR="00254CEA">
        <w:rPr>
          <w:i/>
          <w:szCs w:val="24"/>
        </w:rPr>
        <w:t xml:space="preserve"> </w:t>
      </w:r>
      <w:r>
        <w:rPr>
          <w:i/>
          <w:szCs w:val="24"/>
        </w:rPr>
        <w:t xml:space="preserve">systemu </w:t>
      </w:r>
      <w:r>
        <w:rPr>
          <w:szCs w:val="24"/>
        </w:rPr>
        <w:t>) ”.</w:t>
      </w:r>
    </w:p>
    <w:p w:rsidR="00A65351" w:rsidRDefault="00A65351">
      <w:pPr>
        <w:ind w:left="1080"/>
        <w:jc w:val="both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  <w:rPr>
          <w:szCs w:val="24"/>
        </w:rPr>
      </w:pPr>
      <w:r>
        <w:rPr>
          <w:szCs w:val="24"/>
        </w:rPr>
        <w:t xml:space="preserve">Jeśli informacje dostarczone przez WNIOSKODAWCĘ ulegną zmianie w trakcie procedowania niniejszego WNIOSKU, jest on zobowiązany do niezwłocznego poinformowania </w:t>
      </w:r>
      <w:r w:rsidR="00B00188">
        <w:rPr>
          <w:szCs w:val="24"/>
        </w:rPr>
        <w:t>OSP</w:t>
      </w:r>
      <w:r>
        <w:rPr>
          <w:szCs w:val="24"/>
        </w:rPr>
        <w:t xml:space="preserve"> o tych zmianach dostarczając aktualne dokumenty.</w:t>
      </w:r>
    </w:p>
    <w:p w:rsidR="00A65351" w:rsidRDefault="00A65351">
      <w:pPr>
        <w:ind w:left="708"/>
        <w:rPr>
          <w:szCs w:val="24"/>
        </w:rPr>
      </w:pPr>
    </w:p>
    <w:p w:rsidR="00A65351" w:rsidRDefault="00A65351">
      <w:pPr>
        <w:numPr>
          <w:ilvl w:val="1"/>
          <w:numId w:val="5"/>
        </w:numPr>
        <w:jc w:val="both"/>
      </w:pPr>
      <w:r>
        <w:rPr>
          <w:szCs w:val="24"/>
        </w:rPr>
        <w:t>Wypełniony WNIOSEK wraz z załączonymi dokumentami należy przesłać lub dostarczyć na adres:</w:t>
      </w:r>
    </w:p>
    <w:p w:rsidR="00A65351" w:rsidRDefault="00A65351">
      <w:pPr>
        <w:ind w:right="1417"/>
      </w:pPr>
    </w:p>
    <w:p w:rsidR="00A65351" w:rsidRDefault="00A65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  <w:rPr>
          <w:szCs w:val="24"/>
        </w:rPr>
      </w:pPr>
    </w:p>
    <w:p w:rsidR="00A65351" w:rsidRDefault="00A65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  <w:rPr>
          <w:szCs w:val="24"/>
        </w:rPr>
      </w:pPr>
      <w:r>
        <w:rPr>
          <w:szCs w:val="24"/>
        </w:rPr>
        <w:t>…………………………………….</w:t>
      </w:r>
    </w:p>
    <w:p w:rsidR="00A65351" w:rsidRDefault="00A65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  <w:rPr>
          <w:szCs w:val="24"/>
        </w:rPr>
      </w:pPr>
      <w:r>
        <w:rPr>
          <w:szCs w:val="24"/>
        </w:rPr>
        <w:t>ul. …………………</w:t>
      </w:r>
    </w:p>
    <w:p w:rsidR="00A65351" w:rsidRDefault="00A65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268" w:right="1417"/>
        <w:jc w:val="center"/>
      </w:pPr>
      <w:r>
        <w:rPr>
          <w:szCs w:val="24"/>
        </w:rPr>
        <w:t>..– … ……………….</w:t>
      </w:r>
    </w:p>
    <w:p w:rsidR="00A65351" w:rsidRDefault="00A6535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35"/>
        </w:tabs>
        <w:ind w:left="2268" w:right="1417"/>
        <w:jc w:val="center"/>
      </w:pPr>
    </w:p>
    <w:p w:rsidR="00A65351" w:rsidRDefault="00A65351">
      <w:pPr>
        <w:ind w:left="1080"/>
        <w:jc w:val="both"/>
        <w:rPr>
          <w:szCs w:val="24"/>
        </w:rPr>
      </w:pPr>
    </w:p>
    <w:p w:rsidR="00254CEA" w:rsidRDefault="00A65351" w:rsidP="00254CEA">
      <w:pPr>
        <w:numPr>
          <w:ilvl w:val="1"/>
          <w:numId w:val="5"/>
        </w:numPr>
        <w:jc w:val="both"/>
        <w:rPr>
          <w:szCs w:val="24"/>
        </w:rPr>
      </w:pPr>
      <w:r>
        <w:rPr>
          <w:szCs w:val="24"/>
        </w:rPr>
        <w:t>Elementem niezbędnym do wydania pozwolenia FON jest wejście w życie umowy/aneksu do umowy o świadczenie usług</w:t>
      </w:r>
      <w:r w:rsidR="004322B6">
        <w:rPr>
          <w:szCs w:val="24"/>
        </w:rPr>
        <w:t xml:space="preserve"> przesyłania</w:t>
      </w:r>
      <w:r>
        <w:rPr>
          <w:szCs w:val="24"/>
        </w:rPr>
        <w:t xml:space="preserve"> energii elektrycznej w zakresie generacji lub odbioru energii z sieci.</w:t>
      </w:r>
    </w:p>
    <w:p w:rsidR="00A65351" w:rsidRPr="00254CEA" w:rsidRDefault="00A65351" w:rsidP="00254CEA">
      <w:pPr>
        <w:numPr>
          <w:ilvl w:val="1"/>
          <w:numId w:val="5"/>
        </w:numPr>
        <w:jc w:val="both"/>
        <w:rPr>
          <w:szCs w:val="24"/>
        </w:rPr>
      </w:pPr>
      <w:r w:rsidRPr="00254CEA">
        <w:rPr>
          <w:szCs w:val="24"/>
        </w:rPr>
        <w:t>Wniosek o wydanie pozwolenia FON powinien być podpisany zgodnie z zasadami reprezentacji spółki.</w:t>
      </w:r>
    </w:p>
    <w:p w:rsidR="00A65351" w:rsidRDefault="00A65351">
      <w:pPr>
        <w:ind w:left="284"/>
        <w:jc w:val="both"/>
        <w:rPr>
          <w:rFonts w:ascii="Times New Roman" w:hAnsi="Times New Roman" w:cs="Times New Roman"/>
        </w:rPr>
      </w:pPr>
    </w:p>
    <w:p w:rsidR="00A65351" w:rsidRDefault="00A65351">
      <w:pPr>
        <w:rPr>
          <w:rFonts w:ascii="Times New Roman" w:hAnsi="Times New Roman" w:cs="Times New Roman"/>
        </w:rPr>
      </w:pPr>
    </w:p>
    <w:p w:rsidR="00A65351" w:rsidRDefault="00A65351">
      <w:pPr>
        <w:pageBreakBefore/>
        <w:numPr>
          <w:ilvl w:val="0"/>
          <w:numId w:val="5"/>
        </w:numPr>
        <w:ind w:right="1418"/>
        <w:rPr>
          <w:szCs w:val="24"/>
        </w:rPr>
      </w:pPr>
      <w:r>
        <w:rPr>
          <w:b/>
          <w:sz w:val="28"/>
        </w:rPr>
        <w:lastRenderedPageBreak/>
        <w:t>Dane dotyczące WNIOSKODAWCY</w:t>
      </w:r>
    </w:p>
    <w:p w:rsidR="00A65351" w:rsidRDefault="00A65351">
      <w:pPr>
        <w:spacing w:before="120"/>
        <w:jc w:val="both"/>
        <w:rPr>
          <w:szCs w:val="24"/>
        </w:rPr>
      </w:pPr>
      <w:r>
        <w:rPr>
          <w:szCs w:val="24"/>
        </w:rPr>
        <w:t>Wypełnienie niniejszego kwestionariusza ma na celu ułatwienia kontaktów pomiędzy</w:t>
      </w:r>
      <w:r w:rsidR="00B00188">
        <w:rPr>
          <w:szCs w:val="24"/>
        </w:rPr>
        <w:t xml:space="preserve"> OSP</w:t>
      </w:r>
      <w:r>
        <w:rPr>
          <w:szCs w:val="24"/>
        </w:rPr>
        <w:t xml:space="preserve"> oraz WNIOSKODAWCĄ.</w:t>
      </w:r>
    </w:p>
    <w:p w:rsidR="00A65351" w:rsidRDefault="00A65351">
      <w:pPr>
        <w:spacing w:before="120"/>
        <w:jc w:val="both"/>
        <w:rPr>
          <w:rFonts w:eastAsia="Times New Roman"/>
          <w:color w:val="000000"/>
          <w:szCs w:val="24"/>
        </w:rPr>
      </w:pPr>
      <w:r>
        <w:rPr>
          <w:szCs w:val="24"/>
        </w:rPr>
        <w:t>Dane należy wpisywać drukowanymi literami (dla każdej litery i cyfry została przypisana jedna kratka). Znaki interpunkcyjne należy wpisywać w oddzielnych kratkach, np.:</w:t>
      </w:r>
    </w:p>
    <w:p w:rsidR="00A65351" w:rsidRPr="00A608CE" w:rsidRDefault="00A65351">
      <w:pPr>
        <w:tabs>
          <w:tab w:val="center" w:pos="4536"/>
          <w:tab w:val="right" w:pos="9072"/>
        </w:tabs>
        <w:spacing w:before="120"/>
        <w:jc w:val="both"/>
        <w:rPr>
          <w:color w:val="000000"/>
        </w:rPr>
      </w:pPr>
      <w:r>
        <w:rPr>
          <w:rFonts w:eastAsia="Times New Roman"/>
          <w:color w:val="000000"/>
          <w:szCs w:val="24"/>
        </w:rPr>
        <w:t>S.A.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94"/>
      </w:tblGrid>
      <w:tr w:rsidR="00A65351"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.</w:t>
            </w: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  <w:lang w:val="en-US"/>
              </w:rPr>
              <w:t>A</w:t>
            </w: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tabs>
                <w:tab w:val="center" w:pos="4536"/>
                <w:tab w:val="right" w:pos="9072"/>
              </w:tabs>
              <w:jc w:val="both"/>
            </w:pPr>
            <w:r>
              <w:rPr>
                <w:rFonts w:eastAsia="Times New Roman"/>
                <w:color w:val="000000"/>
                <w:szCs w:val="24"/>
              </w:rPr>
              <w:t>.</w:t>
            </w: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1"/>
          <w:numId w:val="5"/>
        </w:numPr>
        <w:spacing w:after="120"/>
        <w:jc w:val="both"/>
        <w:rPr>
          <w:szCs w:val="24"/>
        </w:rPr>
      </w:pPr>
      <w:r>
        <w:rPr>
          <w:rFonts w:eastAsia="Times New Roman"/>
          <w:b/>
          <w:bCs/>
          <w:szCs w:val="24"/>
        </w:rPr>
        <w:t>Informacje ogólne</w:t>
      </w:r>
    </w:p>
    <w:p w:rsidR="00A65351" w:rsidRDefault="00A65351">
      <w:pPr>
        <w:numPr>
          <w:ilvl w:val="2"/>
          <w:numId w:val="5"/>
        </w:numPr>
        <w:tabs>
          <w:tab w:val="left" w:pos="851"/>
        </w:tabs>
      </w:pPr>
      <w:r>
        <w:rPr>
          <w:szCs w:val="24"/>
        </w:rPr>
        <w:t>Pełna nazwa podmiotu składającego WNIOSEK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79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rPr>
          <w:szCs w:val="24"/>
          <w:shd w:val="clear" w:color="auto" w:fill="00FF00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rFonts w:eastAsia="Times New Roman"/>
          <w:color w:val="000000"/>
          <w:szCs w:val="24"/>
        </w:rPr>
      </w:pPr>
      <w:r>
        <w:rPr>
          <w:szCs w:val="24"/>
        </w:rPr>
        <w:t>Siedziba i adres podmiotu składającego WNIOSEK</w:t>
      </w:r>
    </w:p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1276"/>
        </w:tabs>
        <w:rPr>
          <w:szCs w:val="24"/>
        </w:rPr>
      </w:pPr>
      <w:r>
        <w:rPr>
          <w:szCs w:val="24"/>
        </w:rPr>
        <w:t>Miejscowość</w:t>
      </w:r>
      <w:r>
        <w:rPr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7088"/>
        </w:tabs>
        <w:rPr>
          <w:b/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1276"/>
          <w:tab w:val="left" w:pos="7371"/>
        </w:tabs>
        <w:rPr>
          <w:szCs w:val="24"/>
        </w:rPr>
      </w:pPr>
      <w:r>
        <w:rPr>
          <w:szCs w:val="24"/>
        </w:rPr>
        <w:t xml:space="preserve">Ulica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4500"/>
        </w:tabs>
        <w:ind w:left="5220" w:hanging="5220"/>
      </w:pPr>
    </w:p>
    <w:p w:rsidR="00A65351" w:rsidRDefault="00A65351">
      <w:pPr>
        <w:numPr>
          <w:ilvl w:val="3"/>
          <w:numId w:val="5"/>
        </w:numPr>
        <w:tabs>
          <w:tab w:val="left" w:pos="1276"/>
          <w:tab w:val="left" w:pos="7371"/>
        </w:tabs>
        <w:rPr>
          <w:szCs w:val="24"/>
        </w:rPr>
      </w:pPr>
      <w:r>
        <w:rPr>
          <w:szCs w:val="24"/>
        </w:rPr>
        <w:t>Poczta                                                                               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4"/>
        <w:gridCol w:w="283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3" w:type="dxa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>Nr NIP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>KRS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spacing w:after="120"/>
        <w:ind w:left="426"/>
        <w:jc w:val="both"/>
        <w:rPr>
          <w:rFonts w:eastAsia="Times New Roman"/>
          <w:bCs/>
          <w:szCs w:val="24"/>
        </w:rPr>
      </w:pPr>
    </w:p>
    <w:p w:rsidR="00A65351" w:rsidRDefault="00A65351">
      <w:pPr>
        <w:numPr>
          <w:ilvl w:val="1"/>
          <w:numId w:val="5"/>
        </w:numPr>
        <w:spacing w:after="120"/>
        <w:jc w:val="both"/>
        <w:rPr>
          <w:szCs w:val="24"/>
        </w:rPr>
      </w:pPr>
      <w:r>
        <w:rPr>
          <w:rFonts w:eastAsia="Times New Roman"/>
          <w:b/>
          <w:bCs/>
          <w:szCs w:val="24"/>
        </w:rPr>
        <w:t>Kontakt</w:t>
      </w: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>Nr telefonu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+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</w:pPr>
      <w:r>
        <w:rPr>
          <w:szCs w:val="24"/>
        </w:rPr>
        <w:t>Adres e-mail WNIOSKODAWCY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ind w:left="1843" w:hanging="1843"/>
        <w:jc w:val="both"/>
        <w:rPr>
          <w:rFonts w:eastAsia="Times New Roman"/>
          <w:sz w:val="16"/>
          <w:szCs w:val="16"/>
        </w:rPr>
      </w:pPr>
    </w:p>
    <w:p w:rsidR="00A65351" w:rsidRDefault="00A65351">
      <w:pPr>
        <w:spacing w:after="120"/>
        <w:ind w:left="1080"/>
        <w:jc w:val="both"/>
        <w:rPr>
          <w:rFonts w:eastAsia="Times New Roman"/>
          <w:b/>
          <w:szCs w:val="24"/>
        </w:rPr>
      </w:pPr>
    </w:p>
    <w:p w:rsidR="00A65351" w:rsidRDefault="00A65351">
      <w:pPr>
        <w:spacing w:after="120"/>
        <w:ind w:left="1080"/>
        <w:jc w:val="both"/>
        <w:rPr>
          <w:rFonts w:eastAsia="Times New Roman"/>
          <w:b/>
          <w:szCs w:val="24"/>
        </w:rPr>
      </w:pPr>
    </w:p>
    <w:p w:rsidR="00A65351" w:rsidRDefault="00A65351">
      <w:pPr>
        <w:numPr>
          <w:ilvl w:val="1"/>
          <w:numId w:val="5"/>
        </w:numPr>
        <w:spacing w:after="120"/>
        <w:jc w:val="both"/>
        <w:rPr>
          <w:szCs w:val="24"/>
        </w:rPr>
      </w:pPr>
      <w:r>
        <w:rPr>
          <w:rFonts w:eastAsia="Times New Roman"/>
          <w:b/>
          <w:bCs/>
          <w:szCs w:val="24"/>
        </w:rPr>
        <w:lastRenderedPageBreak/>
        <w:t xml:space="preserve">Osoba upoważniona do kontaktów w sprawie przedmiotowego wniosku </w:t>
      </w:r>
      <w:r>
        <w:rPr>
          <w:rFonts w:eastAsia="Times New Roman"/>
          <w:b/>
          <w:bCs/>
          <w:szCs w:val="24"/>
        </w:rPr>
        <w:br/>
        <w:t>(zakres umocowania zawiera pełnomocnictwo – załącznik Nr …. do WNIOSKU)</w:t>
      </w: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A65351">
        <w:trPr>
          <w:trHeight w:hRule="exact" w:val="284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rPr>
          <w:szCs w:val="24"/>
        </w:rPr>
      </w:pPr>
      <w:r>
        <w:rPr>
          <w:szCs w:val="24"/>
        </w:rPr>
        <w:t xml:space="preserve"> 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85"/>
        <w:gridCol w:w="285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94"/>
      </w:tblGrid>
      <w:tr w:rsidR="00A65351">
        <w:trPr>
          <w:trHeight w:hRule="exact" w:val="284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851"/>
        </w:tabs>
        <w:ind w:left="426"/>
        <w:jc w:val="both"/>
        <w:rPr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jc w:val="both"/>
      </w:pPr>
      <w:r>
        <w:rPr>
          <w:szCs w:val="24"/>
        </w:rPr>
        <w:t xml:space="preserve">Pełna nazwa firmy, w której zatrudniona jest osoba upoważniona do kontaktów </w:t>
      </w:r>
      <w:r>
        <w:rPr>
          <w:i/>
          <w:sz w:val="20"/>
          <w:szCs w:val="24"/>
        </w:rPr>
        <w:t>(Nazwę firmy i dane adresowe w pkt xxx do xxx wypełniać tylko gdy są inne niż podane w pkt. xxx</w:t>
      </w:r>
      <w:r>
        <w:rPr>
          <w:i/>
          <w:sz w:val="20"/>
          <w:szCs w:val="24"/>
        </w:rPr>
        <w:br/>
        <w:t>do xxx Bezpośrednie dane kontaktowe do osoby upoważnionej wypełnić każdorazowo)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738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rPr>
          <w:szCs w:val="24"/>
        </w:rPr>
      </w:pPr>
    </w:p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2"/>
          <w:numId w:val="5"/>
        </w:numPr>
        <w:tabs>
          <w:tab w:val="left" w:pos="851"/>
        </w:tabs>
        <w:jc w:val="both"/>
        <w:rPr>
          <w:szCs w:val="24"/>
        </w:rPr>
      </w:pPr>
      <w:r>
        <w:rPr>
          <w:szCs w:val="24"/>
        </w:rPr>
        <w:t>Siedziba i adres</w:t>
      </w:r>
    </w:p>
    <w:p w:rsidR="00A65351" w:rsidRDefault="00A65351">
      <w:pPr>
        <w:tabs>
          <w:tab w:val="left" w:pos="851"/>
        </w:tabs>
        <w:ind w:left="142"/>
        <w:jc w:val="both"/>
        <w:rPr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851"/>
          <w:tab w:val="left" w:pos="1276"/>
        </w:tabs>
        <w:rPr>
          <w:szCs w:val="24"/>
        </w:rPr>
      </w:pPr>
      <w:r>
        <w:rPr>
          <w:szCs w:val="24"/>
        </w:rPr>
        <w:t>Miejscowość</w:t>
      </w:r>
      <w:r>
        <w:rPr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7" w:type="dxa"/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ind w:left="284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7088"/>
        </w:tabs>
        <w:rPr>
          <w:b/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851"/>
          <w:tab w:val="left" w:pos="1276"/>
          <w:tab w:val="left" w:pos="7371"/>
        </w:tabs>
        <w:rPr>
          <w:szCs w:val="24"/>
        </w:rPr>
      </w:pPr>
      <w:r>
        <w:rPr>
          <w:szCs w:val="24"/>
        </w:rPr>
        <w:t>Ulica</w:t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    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107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left" w:pos="4500"/>
        </w:tabs>
        <w:ind w:left="5220" w:hanging="5220"/>
        <w:rPr>
          <w:szCs w:val="24"/>
        </w:rPr>
      </w:pPr>
    </w:p>
    <w:p w:rsidR="00A65351" w:rsidRDefault="00A65351">
      <w:pPr>
        <w:numPr>
          <w:ilvl w:val="3"/>
          <w:numId w:val="5"/>
        </w:numPr>
        <w:tabs>
          <w:tab w:val="left" w:pos="851"/>
          <w:tab w:val="left" w:pos="1276"/>
          <w:tab w:val="left" w:pos="7371"/>
        </w:tabs>
        <w:rPr>
          <w:szCs w:val="24"/>
        </w:rPr>
      </w:pPr>
      <w:r>
        <w:rPr>
          <w:szCs w:val="24"/>
        </w:rPr>
        <w:t>Poczta</w:t>
      </w:r>
      <w:r>
        <w:rPr>
          <w:szCs w:val="24"/>
        </w:rPr>
        <w:tab/>
        <w:t xml:space="preserve">     </w:t>
      </w:r>
      <w:r>
        <w:rPr>
          <w:szCs w:val="24"/>
        </w:rPr>
        <w:tab/>
        <w:t xml:space="preserve">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341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284"/>
        </w:trPr>
        <w:tc>
          <w:tcPr>
            <w:tcW w:w="1078" w:type="dxa"/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keepNext/>
        <w:tabs>
          <w:tab w:val="center" w:pos="2552"/>
          <w:tab w:val="right" w:pos="6237"/>
        </w:tabs>
        <w:rPr>
          <w:rFonts w:eastAsia="Times New Roman"/>
          <w:szCs w:val="24"/>
        </w:rPr>
      </w:pPr>
    </w:p>
    <w:p w:rsidR="00A65351" w:rsidRDefault="00A65351">
      <w:pPr>
        <w:keepNext/>
        <w:numPr>
          <w:ilvl w:val="2"/>
          <w:numId w:val="5"/>
        </w:numPr>
        <w:tabs>
          <w:tab w:val="center" w:pos="2552"/>
          <w:tab w:val="left" w:pos="5529"/>
          <w:tab w:val="right" w:pos="6096"/>
        </w:tabs>
        <w:spacing w:before="60" w:after="60"/>
        <w:rPr>
          <w:szCs w:val="24"/>
        </w:rPr>
      </w:pPr>
      <w:r>
        <w:rPr>
          <w:rFonts w:eastAsia="Times New Roman"/>
          <w:szCs w:val="24"/>
        </w:rPr>
        <w:t>Telefon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65351">
        <w:trPr>
          <w:trHeight w:hRule="exact" w:val="340"/>
        </w:trPr>
        <w:tc>
          <w:tcPr>
            <w:tcW w:w="737" w:type="dxa"/>
            <w:shd w:val="clear" w:color="auto" w:fill="auto"/>
          </w:tcPr>
          <w:p w:rsidR="00A65351" w:rsidRDefault="00A6535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+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rPr>
                <w:szCs w:val="24"/>
              </w:rPr>
            </w:pPr>
          </w:p>
        </w:tc>
      </w:tr>
    </w:tbl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tabs>
          <w:tab w:val="center" w:pos="4536"/>
          <w:tab w:val="right" w:pos="9072"/>
        </w:tabs>
        <w:jc w:val="both"/>
        <w:rPr>
          <w:rFonts w:eastAsia="Times New Roman"/>
          <w:color w:val="000000"/>
          <w:szCs w:val="24"/>
        </w:rPr>
      </w:pPr>
    </w:p>
    <w:p w:rsidR="00A65351" w:rsidRDefault="00A65351">
      <w:pPr>
        <w:numPr>
          <w:ilvl w:val="2"/>
          <w:numId w:val="5"/>
        </w:numPr>
      </w:pPr>
      <w:proofErr w:type="spellStart"/>
      <w:r>
        <w:rPr>
          <w:szCs w:val="24"/>
          <w:lang w:val="de-DE"/>
        </w:rPr>
        <w:t>E-mail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39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1133" w:type="dxa"/>
            <w:shd w:val="clear" w:color="auto" w:fill="auto"/>
          </w:tcPr>
          <w:p w:rsidR="00A65351" w:rsidRDefault="00A65351">
            <w:pPr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spacing w:before="120"/>
        <w:ind w:left="284"/>
        <w:jc w:val="both"/>
        <w:rPr>
          <w:szCs w:val="24"/>
        </w:rPr>
      </w:pPr>
    </w:p>
    <w:p w:rsidR="00A65351" w:rsidRDefault="00A65351">
      <w:pPr>
        <w:pageBreakBefore/>
        <w:ind w:left="390"/>
        <w:jc w:val="both"/>
        <w:rPr>
          <w:rFonts w:eastAsia="Times New Roman"/>
          <w:szCs w:val="24"/>
        </w:rPr>
      </w:pPr>
    </w:p>
    <w:p w:rsidR="00A65351" w:rsidRDefault="00A65351">
      <w:pPr>
        <w:numPr>
          <w:ilvl w:val="0"/>
          <w:numId w:val="7"/>
        </w:numPr>
        <w:jc w:val="both"/>
        <w:rPr>
          <w:szCs w:val="24"/>
        </w:rPr>
      </w:pPr>
      <w:r>
        <w:rPr>
          <w:b/>
        </w:rPr>
        <w:t xml:space="preserve">Informacje dotyczące </w:t>
      </w:r>
      <w:r>
        <w:rPr>
          <w:b/>
          <w:szCs w:val="24"/>
        </w:rPr>
        <w:t>systemu/instalacji</w:t>
      </w:r>
    </w:p>
    <w:p w:rsidR="00A65351" w:rsidRDefault="00A65351">
      <w:pPr>
        <w:ind w:left="390"/>
        <w:jc w:val="both"/>
        <w:rPr>
          <w:szCs w:val="24"/>
        </w:rPr>
      </w:pPr>
    </w:p>
    <w:p w:rsidR="00A65351" w:rsidRDefault="00A65351">
      <w:pPr>
        <w:numPr>
          <w:ilvl w:val="1"/>
          <w:numId w:val="7"/>
        </w:numPr>
        <w:spacing w:before="120"/>
      </w:pPr>
      <w:r>
        <w:rPr>
          <w:szCs w:val="24"/>
        </w:rPr>
        <w:t>Nazwa właściciela instalacji odbiorczej przyłączonej do systemu przesyłowego</w:t>
      </w:r>
      <w:r w:rsidR="00254CEA">
        <w:rPr>
          <w:szCs w:val="24"/>
        </w:rPr>
        <w:t xml:space="preserve"> </w:t>
      </w:r>
      <w:r>
        <w:rPr>
          <w:szCs w:val="24"/>
        </w:rPr>
        <w:t>/ operatora systemu dystrybucyjnego przyłączonego do systemu przesyłowego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spacing w:before="120"/>
        <w:rPr>
          <w:sz w:val="16"/>
          <w:szCs w:val="16"/>
        </w:rPr>
      </w:pPr>
    </w:p>
    <w:p w:rsidR="00A65351" w:rsidRDefault="00A65351">
      <w:pPr>
        <w:numPr>
          <w:ilvl w:val="1"/>
          <w:numId w:val="7"/>
        </w:numPr>
        <w:spacing w:before="120"/>
      </w:pPr>
      <w:r>
        <w:t>Kod PPE (zgodnie z umową)*: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spacing w:before="120"/>
      </w:pPr>
    </w:p>
    <w:p w:rsidR="00A65351" w:rsidRDefault="00A65351">
      <w:pPr>
        <w:numPr>
          <w:ilvl w:val="1"/>
          <w:numId w:val="7"/>
        </w:numPr>
        <w:spacing w:before="120"/>
      </w:pPr>
      <w:r>
        <w:t>Punkty przyłączenia: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10"/>
      </w:tblGrid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  <w:rPr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  <w:tr w:rsidR="00A65351">
        <w:trPr>
          <w:gridAfter w:val="1"/>
          <w:wAfter w:w="10" w:type="dxa"/>
          <w:trHeight w:hRule="exact" w:val="113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</w:pPr>
          </w:p>
        </w:tc>
      </w:tr>
      <w:tr w:rsidR="00A65351">
        <w:trPr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351" w:rsidRDefault="00A65351">
            <w:pPr>
              <w:snapToGrid w:val="0"/>
              <w:jc w:val="center"/>
            </w:pPr>
          </w:p>
        </w:tc>
      </w:tr>
    </w:tbl>
    <w:p w:rsidR="00A65351" w:rsidRDefault="00A65351">
      <w:pPr>
        <w:rPr>
          <w:sz w:val="16"/>
          <w:szCs w:val="16"/>
        </w:rPr>
      </w:pPr>
    </w:p>
    <w:p w:rsidR="00A65351" w:rsidRDefault="00A65351">
      <w:pPr>
        <w:rPr>
          <w:sz w:val="16"/>
          <w:szCs w:val="16"/>
        </w:rPr>
      </w:pPr>
    </w:p>
    <w:p w:rsidR="00A65351" w:rsidRDefault="00A65351">
      <w:pPr>
        <w:numPr>
          <w:ilvl w:val="1"/>
          <w:numId w:val="7"/>
        </w:numPr>
        <w:spacing w:before="120"/>
      </w:pPr>
      <w:r>
        <w:t>Tymczasowe pozwolenie na użytkowanie (ION) nr: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trHeight w:hRule="exact" w:val="340"/>
        </w:trPr>
        <w:tc>
          <w:tcPr>
            <w:tcW w:w="454" w:type="dxa"/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</w:pPr>
          </w:p>
        </w:tc>
      </w:tr>
    </w:tbl>
    <w:p w:rsidR="00A65351" w:rsidRDefault="00A65351">
      <w:pPr>
        <w:spacing w:before="120"/>
      </w:pPr>
      <w:r>
        <w:rPr>
          <w:szCs w:val="24"/>
        </w:rPr>
        <w:t xml:space="preserve">      z dnia: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A65351">
        <w:trPr>
          <w:cantSplit/>
          <w:trHeight w:val="340"/>
        </w:trPr>
        <w:tc>
          <w:tcPr>
            <w:tcW w:w="454" w:type="dxa"/>
            <w:shd w:val="clear" w:color="auto" w:fill="auto"/>
          </w:tcPr>
          <w:p w:rsidR="00A65351" w:rsidRDefault="00A65351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</w:pPr>
            <w: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</w:pPr>
            <w:r>
              <w:t>–</w:t>
            </w: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A65351" w:rsidRDefault="00A65351">
            <w:pPr>
              <w:snapToGrid w:val="0"/>
              <w:jc w:val="center"/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A65351" w:rsidRDefault="00A65351">
            <w:pPr>
              <w:jc w:val="center"/>
            </w:pPr>
            <w:r>
              <w:t>r.</w:t>
            </w:r>
          </w:p>
        </w:tc>
      </w:tr>
    </w:tbl>
    <w:p w:rsidR="00A65351" w:rsidRDefault="00A65351">
      <w:pPr>
        <w:jc w:val="both"/>
        <w:rPr>
          <w:szCs w:val="24"/>
        </w:rPr>
      </w:pPr>
    </w:p>
    <w:p w:rsidR="00A65351" w:rsidRDefault="00A65351">
      <w:pPr>
        <w:ind w:left="357"/>
        <w:jc w:val="both"/>
        <w:rPr>
          <w:szCs w:val="24"/>
        </w:rPr>
      </w:pPr>
    </w:p>
    <w:p w:rsidR="00A65351" w:rsidRDefault="009213EA">
      <w:pPr>
        <w:numPr>
          <w:ilvl w:val="1"/>
          <w:numId w:val="7"/>
        </w:numPr>
        <w:ind w:left="811" w:hanging="454"/>
        <w:jc w:val="both"/>
      </w:pPr>
      <w:r>
        <w:rPr>
          <w:szCs w:val="24"/>
        </w:rPr>
        <w:t>Umowa</w:t>
      </w:r>
      <w:r w:rsidR="00254CEA">
        <w:rPr>
          <w:szCs w:val="24"/>
        </w:rPr>
        <w:t xml:space="preserve"> </w:t>
      </w:r>
      <w:r>
        <w:rPr>
          <w:szCs w:val="24"/>
        </w:rPr>
        <w:t>/</w:t>
      </w:r>
      <w:r w:rsidR="00254CEA">
        <w:rPr>
          <w:szCs w:val="24"/>
        </w:rPr>
        <w:t xml:space="preserve"> </w:t>
      </w:r>
      <w:r>
        <w:rPr>
          <w:szCs w:val="24"/>
        </w:rPr>
        <w:t>a</w:t>
      </w:r>
      <w:r w:rsidR="00A65351">
        <w:rPr>
          <w:szCs w:val="24"/>
        </w:rPr>
        <w:t>neks do umowy o świadczeniu usług</w:t>
      </w:r>
      <w:r w:rsidR="004322B6">
        <w:rPr>
          <w:szCs w:val="24"/>
        </w:rPr>
        <w:t xml:space="preserve"> przesyłania </w:t>
      </w:r>
      <w:r w:rsidR="00A65351">
        <w:rPr>
          <w:szCs w:val="24"/>
        </w:rPr>
        <w:t>o nr: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50"/>
      </w:tblGrid>
      <w:tr w:rsidR="00553743" w:rsidTr="00B37776">
        <w:trPr>
          <w:trHeight w:val="340"/>
        </w:trPr>
        <w:tc>
          <w:tcPr>
            <w:tcW w:w="454" w:type="dxa"/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53743" w:rsidRDefault="00553743">
            <w:pPr>
              <w:snapToGrid w:val="0"/>
            </w:pPr>
          </w:p>
        </w:tc>
      </w:tr>
    </w:tbl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vanish/>
          <w:szCs w:val="24"/>
        </w:rPr>
      </w:pPr>
    </w:p>
    <w:p w:rsidR="00A65351" w:rsidRDefault="00A65351">
      <w:pPr>
        <w:pageBreakBefore/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Klauzule informacyjne w zakresie RODO</w:t>
      </w:r>
    </w:p>
    <w:p w:rsidR="00A65351" w:rsidRDefault="00A65351">
      <w:pPr>
        <w:ind w:left="390"/>
        <w:jc w:val="both"/>
        <w:rPr>
          <w:b/>
        </w:rPr>
      </w:pPr>
    </w:p>
    <w:p w:rsidR="00A65351" w:rsidRPr="00F54F89" w:rsidRDefault="00A65351">
      <w:pPr>
        <w:pStyle w:val="Tekstpodstawowy"/>
        <w:numPr>
          <w:ilvl w:val="0"/>
          <w:numId w:val="8"/>
        </w:numPr>
        <w:spacing w:after="60" w:line="252" w:lineRule="auto"/>
        <w:ind w:left="709" w:hanging="425"/>
        <w:rPr>
          <w:sz w:val="18"/>
        </w:rPr>
      </w:pPr>
      <w:r>
        <w:rPr>
          <w:sz w:val="18"/>
        </w:rPr>
        <w:t xml:space="preserve"> </w:t>
      </w:r>
      <w:r>
        <w:rPr>
          <w:b/>
          <w:sz w:val="18"/>
        </w:rPr>
        <w:t xml:space="preserve">Wnioskodawca będący </w:t>
      </w:r>
      <w:r w:rsidRPr="00F54F89">
        <w:rPr>
          <w:b/>
          <w:sz w:val="18"/>
        </w:rPr>
        <w:t>osobą fizyczną prowadzącą działalność gospodarczą</w:t>
      </w:r>
    </w:p>
    <w:p w:rsidR="00A65351" w:rsidRPr="00B00188" w:rsidRDefault="00A65351">
      <w:pPr>
        <w:pStyle w:val="Tekstpodstawowy"/>
        <w:spacing w:after="60" w:line="252" w:lineRule="auto"/>
        <w:rPr>
          <w:i/>
          <w:sz w:val="18"/>
        </w:rPr>
      </w:pPr>
      <w:r w:rsidRPr="00B00188">
        <w:rPr>
          <w:sz w:val="18"/>
        </w:rPr>
        <w:t xml:space="preserve">Administratorem danych osobowych jest </w:t>
      </w:r>
      <w:r w:rsidRPr="00B00188">
        <w:rPr>
          <w:sz w:val="18"/>
          <w:shd w:val="clear" w:color="auto" w:fill="FFFF00"/>
        </w:rPr>
        <w:t>OS</w:t>
      </w:r>
      <w:bookmarkStart w:id="0" w:name="_GoBack"/>
      <w:bookmarkEnd w:id="0"/>
      <w:r w:rsidRPr="00B00188">
        <w:rPr>
          <w:sz w:val="18"/>
          <w:shd w:val="clear" w:color="auto" w:fill="FFFF00"/>
        </w:rPr>
        <w:t>P</w:t>
      </w:r>
      <w:r w:rsidRPr="00B00188">
        <w:rPr>
          <w:sz w:val="18"/>
        </w:rPr>
        <w:t xml:space="preserve"> z siedzibą w </w:t>
      </w:r>
      <w:r w:rsidRPr="00B00188">
        <w:rPr>
          <w:sz w:val="18"/>
          <w:shd w:val="clear" w:color="auto" w:fill="FFFF00"/>
        </w:rPr>
        <w:t>XXX</w:t>
      </w:r>
      <w:r w:rsidRPr="00B00188">
        <w:rPr>
          <w:sz w:val="18"/>
        </w:rPr>
        <w:t xml:space="preserve">, ul. </w:t>
      </w:r>
      <w:r w:rsidRPr="00B00188">
        <w:rPr>
          <w:sz w:val="18"/>
          <w:shd w:val="clear" w:color="auto" w:fill="FFFF00"/>
          <w:lang w:val="en-GB"/>
        </w:rPr>
        <w:t>XXX</w:t>
      </w:r>
      <w:r w:rsidRPr="00B00188">
        <w:rPr>
          <w:sz w:val="18"/>
          <w:lang w:val="en-GB"/>
        </w:rPr>
        <w:t xml:space="preserve">, </w:t>
      </w:r>
      <w:r w:rsidRPr="00B00188">
        <w:rPr>
          <w:sz w:val="18"/>
          <w:shd w:val="clear" w:color="auto" w:fill="FFFF00"/>
          <w:lang w:val="en-GB"/>
        </w:rPr>
        <w:t>XX-XXX XXX</w:t>
      </w:r>
      <w:r w:rsidRPr="00B00188">
        <w:rPr>
          <w:sz w:val="18"/>
          <w:lang w:val="en-GB"/>
        </w:rPr>
        <w:t xml:space="preserve">, tel. </w:t>
      </w:r>
      <w:r w:rsidRPr="00B00188">
        <w:rPr>
          <w:sz w:val="18"/>
        </w:rPr>
        <w:t xml:space="preserve">+48 </w:t>
      </w:r>
      <w:r w:rsidRPr="00B00188">
        <w:rPr>
          <w:sz w:val="18"/>
          <w:shd w:val="clear" w:color="auto" w:fill="FFFF00"/>
        </w:rPr>
        <w:t>XXXX</w:t>
      </w:r>
      <w:r w:rsidR="00254CEA" w:rsidRPr="00B00188">
        <w:rPr>
          <w:sz w:val="18"/>
        </w:rPr>
        <w:t xml:space="preserve"> </w:t>
      </w:r>
      <w:r w:rsidRPr="00B00188">
        <w:rPr>
          <w:sz w:val="18"/>
        </w:rPr>
        <w:t>(dalej: „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”). Dane kontaktowe inspektora ochrony danych dostępne są pod numerem tel. +48 </w:t>
      </w:r>
      <w:r w:rsidRPr="00B00188">
        <w:rPr>
          <w:sz w:val="18"/>
          <w:shd w:val="clear" w:color="auto" w:fill="FFFF00"/>
        </w:rPr>
        <w:t>XXXX</w:t>
      </w:r>
      <w:r w:rsidR="00254CEA" w:rsidRPr="00B00188">
        <w:rPr>
          <w:sz w:val="18"/>
        </w:rPr>
        <w:t xml:space="preserve">, </w:t>
      </w:r>
      <w:r w:rsidRPr="00B00188">
        <w:rPr>
          <w:sz w:val="18"/>
        </w:rPr>
        <w:t xml:space="preserve">pod adresem e-mail: </w:t>
      </w:r>
      <w:hyperlink r:id="rId7" w:history="1">
        <w:r w:rsidRPr="00B00188">
          <w:rPr>
            <w:rStyle w:val="Hipercze"/>
            <w:sz w:val="18"/>
            <w:shd w:val="clear" w:color="auto" w:fill="FFFF00"/>
          </w:rPr>
          <w:t>XXX</w:t>
        </w:r>
      </w:hyperlink>
      <w:r w:rsidRPr="00B00188">
        <w:rPr>
          <w:sz w:val="18"/>
        </w:rPr>
        <w:t xml:space="preserve"> lub na stronie internetowej </w:t>
      </w:r>
      <w:r w:rsidRPr="00B00188">
        <w:rPr>
          <w:sz w:val="18"/>
          <w:shd w:val="clear" w:color="auto" w:fill="FFFF00"/>
        </w:rPr>
        <w:t>XXX</w:t>
      </w:r>
      <w:r w:rsidRPr="00B00188">
        <w:rPr>
          <w:sz w:val="18"/>
        </w:rPr>
        <w:t>.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będą przetwarzane w celu:</w:t>
      </w:r>
    </w:p>
    <w:p w:rsidR="00A65351" w:rsidRPr="00B00188" w:rsidRDefault="00A65351">
      <w:pPr>
        <w:pStyle w:val="Tekstpodstawowy"/>
        <w:spacing w:after="60" w:line="252" w:lineRule="auto"/>
        <w:ind w:left="426" w:hanging="426"/>
        <w:rPr>
          <w:sz w:val="18"/>
        </w:rPr>
      </w:pPr>
      <w:r w:rsidRPr="00B00188">
        <w:rPr>
          <w:sz w:val="18"/>
        </w:rPr>
        <w:t>a)</w:t>
      </w:r>
      <w:r w:rsidRPr="00B00188">
        <w:rPr>
          <w:sz w:val="18"/>
        </w:rPr>
        <w:tab/>
        <w:t>rozpatrzenia wniosku i wydania ostatecznego pozwolenia na użytkowanie „FON” na podstawie przepisów Rozporządzenia Komisji (UE) 2016/1388 z dnia 17 sierpnia 2016 roku, ustanawiającego kodeks sieci określający wymogi dotyczące przyłączenia do sieci odbioru;</w:t>
      </w:r>
    </w:p>
    <w:p w:rsidR="00A65351" w:rsidRPr="00B00188" w:rsidRDefault="00A65351">
      <w:pPr>
        <w:pStyle w:val="Tekstpodstawowy"/>
        <w:spacing w:after="60" w:line="252" w:lineRule="auto"/>
        <w:ind w:left="426" w:hanging="426"/>
        <w:rPr>
          <w:i/>
          <w:sz w:val="18"/>
        </w:rPr>
      </w:pPr>
      <w:r w:rsidRPr="00B00188">
        <w:rPr>
          <w:sz w:val="18"/>
        </w:rPr>
        <w:t>b)</w:t>
      </w:r>
      <w:r w:rsidRPr="00B00188">
        <w:rPr>
          <w:sz w:val="18"/>
        </w:rPr>
        <w:tab/>
        <w:t xml:space="preserve">realizacji prawnie uzasadnionego interesu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polegaj</w:t>
      </w:r>
      <w:r w:rsidR="00254CEA" w:rsidRPr="00B00188">
        <w:rPr>
          <w:sz w:val="18"/>
        </w:rPr>
        <w:t xml:space="preserve">ącego na ewentualnym ustaleniu </w:t>
      </w:r>
      <w:r w:rsidRPr="00B00188">
        <w:rPr>
          <w:sz w:val="18"/>
        </w:rPr>
        <w:t>lub dochodzeniu roszczeń lub obronie przed roszczeniami –</w:t>
      </w:r>
      <w:r w:rsidR="00254CEA" w:rsidRPr="00B00188">
        <w:rPr>
          <w:sz w:val="18"/>
        </w:rPr>
        <w:t xml:space="preserve"> podstawą prawną przetwarzania </w:t>
      </w:r>
      <w:r w:rsidRPr="00B00188">
        <w:rPr>
          <w:sz w:val="18"/>
        </w:rPr>
        <w:t xml:space="preserve">jest prawnie uzasadniony interes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>.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w zakresie danych identyfikacyjnych, związanych z prowadzoną działalnością gospodarczą mogą być zebrane bezpośrednio od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lub mogą zostać pozyskane z publi</w:t>
      </w:r>
      <w:r w:rsidR="00254CEA" w:rsidRPr="00B00188">
        <w:rPr>
          <w:sz w:val="18"/>
        </w:rPr>
        <w:t xml:space="preserve">cznie dostępnych rejestrów oraz </w:t>
      </w:r>
      <w:r w:rsidRPr="00B00188">
        <w:rPr>
          <w:sz w:val="18"/>
        </w:rPr>
        <w:t xml:space="preserve">z w inny sposób zgodny </w:t>
      </w:r>
      <w:r w:rsidR="00254CEA" w:rsidRPr="00B00188">
        <w:rPr>
          <w:sz w:val="18"/>
        </w:rPr>
        <w:br/>
      </w:r>
      <w:r w:rsidRPr="00B00188">
        <w:rPr>
          <w:sz w:val="18"/>
        </w:rPr>
        <w:t xml:space="preserve">z przepisami prawa.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usług IT oraz podmiotom świadczącym na rzecz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usługi wsparcia przy rozpatrywaniu przez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</w:t>
      </w:r>
      <w:r w:rsidRPr="00B00188">
        <w:rPr>
          <w:sz w:val="18"/>
          <w:shd w:val="clear" w:color="auto" w:fill="FFFF00"/>
        </w:rPr>
        <w:t>wniosku</w:t>
      </w:r>
      <w:r w:rsidRPr="00B00188">
        <w:rPr>
          <w:sz w:val="18"/>
        </w:rPr>
        <w:t xml:space="preserve"> w ramach procedury wydawania pozwolenia FON, w tym usługi prawne.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będą przetwarzane przez okres niezbędny do rozpatrywania wniosków, wydania pozwolenia - do czasu wygaśnięcia pozwolenia lub zakończenia eksploatacji jednostki i trwałego odłączenia od sieci (w zależności, które z tych zdarzeń zaistnieje jako pierwsze).Okres przetwarzania może zostać każdorazowo przedłużony </w:t>
      </w:r>
      <w:r w:rsidR="00254CEA" w:rsidRPr="00B00188">
        <w:rPr>
          <w:sz w:val="18"/>
        </w:rPr>
        <w:br/>
      </w:r>
      <w:r w:rsidRPr="00B00188">
        <w:rPr>
          <w:sz w:val="18"/>
        </w:rPr>
        <w:t>o</w:t>
      </w:r>
      <w:r w:rsidR="00254CEA" w:rsidRPr="00B00188">
        <w:rPr>
          <w:sz w:val="18"/>
        </w:rPr>
        <w:t xml:space="preserve"> okres przedawnienia roszczeń, </w:t>
      </w:r>
      <w:r w:rsidRPr="00B00188">
        <w:rPr>
          <w:sz w:val="18"/>
        </w:rPr>
        <w:t xml:space="preserve">jeżeli przetwarzanie danych osobowych będzie niezbędne dla dochodzenia ewentualnych roszczeń </w:t>
      </w:r>
      <w:r w:rsidRPr="00B00188">
        <w:rPr>
          <w:sz w:val="18"/>
        </w:rPr>
        <w:br/>
        <w:t xml:space="preserve">lub obrony przed takimi roszczeniami przez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. Po tym okresie dane będą </w:t>
      </w:r>
      <w:r w:rsidR="00254CEA" w:rsidRPr="00B00188">
        <w:rPr>
          <w:sz w:val="18"/>
        </w:rPr>
        <w:t xml:space="preserve">przetwarzane jedynie w zakresie </w:t>
      </w:r>
      <w:r w:rsidRPr="00B00188">
        <w:rPr>
          <w:sz w:val="18"/>
        </w:rPr>
        <w:t>i przez czas wymagany przepisami prawa. Administrator informuje o prawie do żą</w:t>
      </w:r>
      <w:r w:rsidR="00254CEA" w:rsidRPr="00B00188">
        <w:rPr>
          <w:sz w:val="18"/>
        </w:rPr>
        <w:t xml:space="preserve">dania od administratora dostępu </w:t>
      </w:r>
      <w:r w:rsidRPr="00B00188">
        <w:rPr>
          <w:sz w:val="18"/>
        </w:rPr>
        <w:t xml:space="preserve">do danych osobowych dotyczących osoby, której dane dotyczą, ich sprostowania, usunięcia lub ograniczenia przetwarzania, a także o prawie do przenoszenia danych oraz o prawie do wniesienia skargi do organu nadzorczego. Podanie danych jest wymagane przez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w celu wydania pozwolenia FON. Brak podania danych będzie skutkował niemożliwością wydania przez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pozwolenia FON. 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  <w:r w:rsidRPr="00B00188">
        <w:rPr>
          <w:sz w:val="18"/>
        </w:rPr>
        <w:t xml:space="preserve">Niezależnie od powyższego, w związku z tym, że podstawą </w:t>
      </w:r>
      <w:r w:rsidR="00254CEA" w:rsidRPr="00B00188">
        <w:rPr>
          <w:sz w:val="18"/>
        </w:rPr>
        <w:t xml:space="preserve">przetwarzania danych osobowych </w:t>
      </w:r>
      <w:r w:rsidRPr="00B00188">
        <w:rPr>
          <w:sz w:val="18"/>
        </w:rPr>
        <w:t xml:space="preserve">jest przesłanka prawnie uzasadnionego interesu administratora,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informuje o prawie wniesienia sprzeciwu wobec przetwarzania danych osobowych, gdy przetwarzanie odbywa się na tej podstawie prawnej.</w:t>
      </w:r>
    </w:p>
    <w:p w:rsidR="00A65351" w:rsidRPr="00B00188" w:rsidRDefault="00A65351">
      <w:pPr>
        <w:pStyle w:val="Tekstpodstawowy"/>
        <w:spacing w:after="60" w:line="252" w:lineRule="auto"/>
        <w:rPr>
          <w:sz w:val="18"/>
        </w:rPr>
      </w:pPr>
    </w:p>
    <w:p w:rsidR="00A65351" w:rsidRPr="00B00188" w:rsidRDefault="00A65351">
      <w:pPr>
        <w:pStyle w:val="Tekstpodstawowy"/>
        <w:numPr>
          <w:ilvl w:val="0"/>
          <w:numId w:val="8"/>
        </w:numPr>
        <w:tabs>
          <w:tab w:val="left" w:pos="360"/>
        </w:tabs>
        <w:spacing w:after="60" w:line="252" w:lineRule="auto"/>
        <w:ind w:left="709" w:hanging="425"/>
        <w:rPr>
          <w:sz w:val="18"/>
        </w:rPr>
      </w:pPr>
      <w:r w:rsidRPr="00B00188">
        <w:rPr>
          <w:b/>
          <w:sz w:val="18"/>
        </w:rPr>
        <w:t>Osoby upoważnione przez Wnioskodawcę</w:t>
      </w:r>
    </w:p>
    <w:p w:rsidR="00A65351" w:rsidRPr="00B00188" w:rsidRDefault="00A65351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Administratorem danych osobowych są </w:t>
      </w:r>
      <w:r w:rsidRPr="00B00188">
        <w:rPr>
          <w:sz w:val="18"/>
          <w:szCs w:val="20"/>
          <w:shd w:val="clear" w:color="auto" w:fill="FFFF00"/>
        </w:rPr>
        <w:t>OSP</w:t>
      </w:r>
      <w:r w:rsidRPr="00B00188">
        <w:rPr>
          <w:sz w:val="18"/>
          <w:szCs w:val="20"/>
        </w:rPr>
        <w:t xml:space="preserve"> z siedzibą w </w:t>
      </w:r>
      <w:r w:rsidRPr="00B00188">
        <w:rPr>
          <w:sz w:val="18"/>
          <w:szCs w:val="20"/>
          <w:shd w:val="clear" w:color="auto" w:fill="FFFF00"/>
        </w:rPr>
        <w:t>XXX</w:t>
      </w:r>
      <w:r w:rsidRPr="00B00188">
        <w:rPr>
          <w:sz w:val="18"/>
          <w:szCs w:val="20"/>
        </w:rPr>
        <w:t xml:space="preserve">, ul. </w:t>
      </w:r>
      <w:r w:rsidRPr="00B00188">
        <w:rPr>
          <w:sz w:val="18"/>
          <w:szCs w:val="20"/>
          <w:shd w:val="clear" w:color="auto" w:fill="FFFF00"/>
          <w:lang w:val="en-GB"/>
        </w:rPr>
        <w:t>XXX</w:t>
      </w:r>
      <w:r w:rsidRPr="00B00188">
        <w:rPr>
          <w:sz w:val="18"/>
          <w:szCs w:val="20"/>
          <w:lang w:val="en-GB"/>
        </w:rPr>
        <w:t xml:space="preserve">, </w:t>
      </w:r>
      <w:r w:rsidRPr="00B00188">
        <w:rPr>
          <w:sz w:val="18"/>
          <w:szCs w:val="20"/>
          <w:shd w:val="clear" w:color="auto" w:fill="FFFF00"/>
          <w:lang w:val="en-GB"/>
        </w:rPr>
        <w:t>XX-XXX</w:t>
      </w:r>
      <w:r w:rsidRPr="00B00188">
        <w:rPr>
          <w:sz w:val="18"/>
          <w:szCs w:val="20"/>
          <w:lang w:val="en-GB"/>
        </w:rPr>
        <w:t xml:space="preserve"> </w:t>
      </w:r>
      <w:r w:rsidRPr="00B00188">
        <w:rPr>
          <w:sz w:val="18"/>
          <w:szCs w:val="20"/>
          <w:shd w:val="clear" w:color="auto" w:fill="FFFF00"/>
          <w:lang w:val="en-GB"/>
        </w:rPr>
        <w:t>XXX,</w:t>
      </w:r>
      <w:r w:rsidRPr="00B00188">
        <w:rPr>
          <w:sz w:val="18"/>
          <w:szCs w:val="20"/>
          <w:lang w:val="en-GB"/>
        </w:rPr>
        <w:t xml:space="preserve"> tel. </w:t>
      </w:r>
      <w:r w:rsidRPr="00B00188">
        <w:rPr>
          <w:sz w:val="18"/>
          <w:szCs w:val="20"/>
        </w:rPr>
        <w:t xml:space="preserve">+48 </w:t>
      </w:r>
      <w:r w:rsidRPr="00B00188">
        <w:rPr>
          <w:sz w:val="18"/>
          <w:szCs w:val="20"/>
          <w:shd w:val="clear" w:color="auto" w:fill="FFFF00"/>
        </w:rPr>
        <w:t>XXXX</w:t>
      </w:r>
      <w:r w:rsidR="00254CEA" w:rsidRPr="00B00188">
        <w:rPr>
          <w:sz w:val="18"/>
          <w:szCs w:val="20"/>
        </w:rPr>
        <w:t xml:space="preserve"> </w:t>
      </w:r>
      <w:r w:rsidRPr="00B00188">
        <w:rPr>
          <w:sz w:val="18"/>
          <w:szCs w:val="20"/>
        </w:rPr>
        <w:t>(dalej: „</w:t>
      </w:r>
      <w:r w:rsidRPr="00B00188">
        <w:rPr>
          <w:sz w:val="18"/>
          <w:szCs w:val="20"/>
          <w:shd w:val="clear" w:color="auto" w:fill="FFFF00"/>
        </w:rPr>
        <w:t>OSP</w:t>
      </w:r>
      <w:r w:rsidRPr="00B00188">
        <w:rPr>
          <w:sz w:val="18"/>
          <w:szCs w:val="20"/>
        </w:rPr>
        <w:t>”). Dane kontaktowe inspektora ochrony danych dostępne są pod n</w:t>
      </w:r>
      <w:r w:rsidR="00254CEA" w:rsidRPr="00B00188">
        <w:rPr>
          <w:sz w:val="18"/>
          <w:szCs w:val="20"/>
        </w:rPr>
        <w:t xml:space="preserve">umerem </w:t>
      </w:r>
      <w:r w:rsidRPr="00B00188">
        <w:rPr>
          <w:sz w:val="18"/>
          <w:szCs w:val="20"/>
        </w:rPr>
        <w:t xml:space="preserve">tel. + 48 </w:t>
      </w:r>
      <w:r w:rsidRPr="00B00188">
        <w:rPr>
          <w:sz w:val="18"/>
          <w:szCs w:val="20"/>
          <w:shd w:val="clear" w:color="auto" w:fill="FFFF00"/>
        </w:rPr>
        <w:t>XXXX</w:t>
      </w:r>
      <w:r w:rsidRPr="00B00188">
        <w:rPr>
          <w:sz w:val="18"/>
          <w:szCs w:val="20"/>
        </w:rPr>
        <w:t xml:space="preserve">, pod adresem e-mail: </w:t>
      </w:r>
      <w:hyperlink r:id="rId8" w:history="1">
        <w:r w:rsidRPr="00B00188">
          <w:rPr>
            <w:rStyle w:val="Hipercze"/>
            <w:sz w:val="18"/>
            <w:szCs w:val="20"/>
            <w:shd w:val="clear" w:color="auto" w:fill="FFFF00"/>
          </w:rPr>
          <w:t>XXX</w:t>
        </w:r>
      </w:hyperlink>
      <w:r w:rsidRPr="00B00188">
        <w:rPr>
          <w:sz w:val="18"/>
          <w:szCs w:val="20"/>
        </w:rPr>
        <w:t xml:space="preserve"> lub na stronie internetowej </w:t>
      </w:r>
      <w:hyperlink r:id="rId9" w:history="1">
        <w:r w:rsidRPr="00B00188">
          <w:rPr>
            <w:rStyle w:val="Hipercze"/>
            <w:sz w:val="18"/>
            <w:szCs w:val="20"/>
            <w:shd w:val="clear" w:color="auto" w:fill="FFFF00"/>
          </w:rPr>
          <w:t>XXX</w:t>
        </w:r>
      </w:hyperlink>
      <w:r w:rsidRPr="00B00188">
        <w:rPr>
          <w:sz w:val="18"/>
          <w:szCs w:val="20"/>
        </w:rPr>
        <w:t xml:space="preserve">. </w:t>
      </w:r>
    </w:p>
    <w:p w:rsidR="00A65351" w:rsidRPr="00B00188" w:rsidRDefault="00A65351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>Pani/Pana dane osobowe w zakresie danych kontaktowych zostały pozyskane bezpośrednio od Pani/Pana</w:t>
      </w:r>
      <w:r w:rsidR="00254CEA" w:rsidRPr="00B00188">
        <w:rPr>
          <w:sz w:val="18"/>
          <w:szCs w:val="20"/>
        </w:rPr>
        <w:t xml:space="preserve"> </w:t>
      </w:r>
      <w:r w:rsidRPr="00B00188">
        <w:rPr>
          <w:sz w:val="18"/>
          <w:szCs w:val="20"/>
        </w:rPr>
        <w:t xml:space="preserve">lub od Wnioskodawcy, którego Pani/Pan reprezentuje. </w:t>
      </w:r>
      <w:r w:rsidRPr="00B00188">
        <w:rPr>
          <w:i/>
          <w:sz w:val="18"/>
        </w:rPr>
        <w:t>Pani/ Pana</w:t>
      </w:r>
      <w:r w:rsidRPr="00B00188">
        <w:rPr>
          <w:sz w:val="18"/>
        </w:rPr>
        <w:t xml:space="preserve"> dane osobowe mogą być przekazywane dostawcom systemów informatycznych i usług IT oraz podmiotom świadczącym na rzecz </w:t>
      </w:r>
      <w:r w:rsidRPr="00B00188">
        <w:rPr>
          <w:sz w:val="18"/>
          <w:shd w:val="clear" w:color="auto" w:fill="FFFF00"/>
        </w:rPr>
        <w:t>OSP</w:t>
      </w:r>
      <w:r w:rsidR="00254CEA" w:rsidRPr="00B00188">
        <w:rPr>
          <w:sz w:val="18"/>
        </w:rPr>
        <w:t xml:space="preserve"> usługi wsparcia </w:t>
      </w:r>
      <w:r w:rsidRPr="00B00188">
        <w:rPr>
          <w:sz w:val="18"/>
        </w:rPr>
        <w:t xml:space="preserve">przy rozpatrywaniu przez </w:t>
      </w:r>
      <w:r w:rsidRPr="00B00188">
        <w:rPr>
          <w:sz w:val="18"/>
          <w:shd w:val="clear" w:color="auto" w:fill="FFFF00"/>
        </w:rPr>
        <w:t>OSP</w:t>
      </w:r>
      <w:r w:rsidRPr="00B00188">
        <w:rPr>
          <w:sz w:val="18"/>
        </w:rPr>
        <w:t xml:space="preserve"> wniosku w ramach procedury wydawania pozwolenia FON. </w:t>
      </w:r>
      <w:r w:rsidRPr="00B00188">
        <w:rPr>
          <w:sz w:val="18"/>
          <w:szCs w:val="20"/>
        </w:rPr>
        <w:t>Dane osobowe będą przetwarzane wyłącznie w celach: prowadzenia z Panią/Panem korespo</w:t>
      </w:r>
      <w:r w:rsidR="00254CEA" w:rsidRPr="00B00188">
        <w:rPr>
          <w:sz w:val="18"/>
          <w:szCs w:val="20"/>
        </w:rPr>
        <w:t xml:space="preserve">ndencji, kontaktów, związanych </w:t>
      </w:r>
      <w:r w:rsidRPr="00B00188">
        <w:rPr>
          <w:sz w:val="18"/>
          <w:szCs w:val="20"/>
        </w:rPr>
        <w:t xml:space="preserve">z podejmowanymi przez Panią/Pana działaniami w imieniu Wnioskodawcy, którego Pani/Pan reprezentuje, </w:t>
      </w:r>
      <w:r w:rsidRPr="00B00188">
        <w:rPr>
          <w:sz w:val="18"/>
          <w:szCs w:val="20"/>
        </w:rPr>
        <w:br/>
        <w:t>w szczególności takich, które wynikają z obowiązków Wnioskodawcy związanyc</w:t>
      </w:r>
      <w:r w:rsidR="00254CEA" w:rsidRPr="00B00188">
        <w:rPr>
          <w:sz w:val="18"/>
          <w:szCs w:val="20"/>
        </w:rPr>
        <w:t xml:space="preserve">h z wydawaniem pozwolenia FON, </w:t>
      </w:r>
      <w:r w:rsidRPr="00B00188">
        <w:rPr>
          <w:sz w:val="18"/>
          <w:szCs w:val="20"/>
        </w:rPr>
        <w:t xml:space="preserve">nie dłużej jednak niż przez czas trwania procedury o wydanie pozwolenia FON. Okres przetwarzania może zostać każdorazowo przedłużony o okres przedawnienia roszczeń lub obrony przed takimi roszczeniami przez </w:t>
      </w:r>
      <w:r w:rsidRPr="00B00188">
        <w:rPr>
          <w:sz w:val="18"/>
          <w:szCs w:val="20"/>
          <w:shd w:val="clear" w:color="auto" w:fill="FFFF00"/>
        </w:rPr>
        <w:t>OSP</w:t>
      </w:r>
      <w:r w:rsidR="00254CEA" w:rsidRPr="00B00188">
        <w:rPr>
          <w:sz w:val="18"/>
          <w:szCs w:val="20"/>
        </w:rPr>
        <w:t xml:space="preserve">. </w:t>
      </w:r>
      <w:r w:rsidRPr="00B00188">
        <w:rPr>
          <w:sz w:val="18"/>
        </w:rPr>
        <w:t xml:space="preserve">Po tym okresie dane będą przetwarzane jedynie </w:t>
      </w:r>
      <w:r w:rsidR="00254CEA" w:rsidRPr="00B00188">
        <w:rPr>
          <w:sz w:val="18"/>
        </w:rPr>
        <w:br/>
      </w:r>
      <w:r w:rsidRPr="00B00188">
        <w:rPr>
          <w:sz w:val="18"/>
        </w:rPr>
        <w:t xml:space="preserve">w zakresie i przez czas wymagany przepisami prawa. </w:t>
      </w:r>
      <w:r w:rsidRPr="00B00188">
        <w:rPr>
          <w:sz w:val="18"/>
          <w:szCs w:val="20"/>
        </w:rPr>
        <w:t xml:space="preserve"> </w:t>
      </w:r>
    </w:p>
    <w:p w:rsidR="00A65351" w:rsidRPr="00F54F89" w:rsidRDefault="00A65351">
      <w:pPr>
        <w:spacing w:after="60" w:line="252" w:lineRule="auto"/>
        <w:jc w:val="both"/>
        <w:rPr>
          <w:sz w:val="18"/>
          <w:szCs w:val="20"/>
        </w:rPr>
      </w:pPr>
      <w:r w:rsidRPr="00B00188">
        <w:rPr>
          <w:sz w:val="18"/>
          <w:szCs w:val="20"/>
        </w:rPr>
        <w:t xml:space="preserve">Podstawą prawną przetwarzania danych osobowych jest prawnie uzasadniony interes </w:t>
      </w:r>
      <w:r w:rsidRPr="00B00188">
        <w:rPr>
          <w:sz w:val="18"/>
          <w:szCs w:val="20"/>
          <w:shd w:val="clear" w:color="auto" w:fill="FFFF00"/>
        </w:rPr>
        <w:t>OSP</w:t>
      </w:r>
      <w:r w:rsidR="00254CEA" w:rsidRPr="00B00188">
        <w:rPr>
          <w:sz w:val="18"/>
          <w:szCs w:val="20"/>
        </w:rPr>
        <w:t xml:space="preserve"> polegający </w:t>
      </w:r>
      <w:r w:rsidRPr="00B00188">
        <w:rPr>
          <w:sz w:val="18"/>
          <w:szCs w:val="20"/>
        </w:rPr>
        <w:t>na prowadzeniu korespondencji z Wnioskodawcą oraz załatwieniu zgłasza</w:t>
      </w:r>
      <w:r w:rsidR="00254CEA" w:rsidRPr="00B00188">
        <w:rPr>
          <w:sz w:val="18"/>
          <w:szCs w:val="20"/>
        </w:rPr>
        <w:t xml:space="preserve">nych przez nich spraw, a także </w:t>
      </w:r>
      <w:r w:rsidRPr="00B00188">
        <w:rPr>
          <w:sz w:val="18"/>
          <w:szCs w:val="20"/>
        </w:rPr>
        <w:t xml:space="preserve">(jeśli ma to zastosowanie) dochodzenie roszczeń przez </w:t>
      </w:r>
      <w:r w:rsidRPr="00B00188">
        <w:rPr>
          <w:sz w:val="18"/>
          <w:szCs w:val="20"/>
          <w:shd w:val="clear" w:color="auto" w:fill="FFFF00"/>
        </w:rPr>
        <w:t>OSP</w:t>
      </w:r>
      <w:r w:rsidRPr="00B00188">
        <w:rPr>
          <w:sz w:val="18"/>
          <w:szCs w:val="20"/>
        </w:rPr>
        <w:t xml:space="preserve"> lub obrona przed takimi roszczeniami. Pani/Pana dane osobowe będą przetwarzane przez okres niezbędny do prawidłowej współpracy z Wnioskodawcą, którego Pani/Pan reprezentuje, nie dłużej jednak niż do zakończenia postępowania</w:t>
      </w:r>
      <w:r w:rsidRPr="00F54F89">
        <w:rPr>
          <w:sz w:val="18"/>
          <w:szCs w:val="20"/>
        </w:rPr>
        <w:t xml:space="preserve"> </w:t>
      </w:r>
      <w:r w:rsidR="00254CEA" w:rsidRPr="00F54F89">
        <w:rPr>
          <w:sz w:val="18"/>
          <w:szCs w:val="20"/>
        </w:rPr>
        <w:br/>
      </w:r>
      <w:r w:rsidRPr="00F54F89">
        <w:rPr>
          <w:sz w:val="18"/>
          <w:szCs w:val="20"/>
        </w:rPr>
        <w:t>o wydanie pozwolenia FON. W każdym przypadku okres przetwarzania może zostać każdorazowo przedłużony o okres przedawnienia roszczeń, jeżeli przetwarzanie danych osobowych będzie niezbędne do ustalenia lub dochodzenia ewentualnych roszczeń lub obrony przed takimi roszczeniami przez Administ</w:t>
      </w:r>
      <w:r w:rsidR="00254CEA" w:rsidRPr="00F54F89">
        <w:rPr>
          <w:sz w:val="18"/>
          <w:szCs w:val="20"/>
        </w:rPr>
        <w:t>ratora. Administrator informuje</w:t>
      </w:r>
      <w:r w:rsidR="00F54F89" w:rsidRPr="00F54F89">
        <w:rPr>
          <w:sz w:val="18"/>
          <w:szCs w:val="20"/>
        </w:rPr>
        <w:t xml:space="preserve"> </w:t>
      </w:r>
      <w:r w:rsidRPr="00F54F89">
        <w:rPr>
          <w:sz w:val="18"/>
          <w:szCs w:val="20"/>
        </w:rPr>
        <w:t xml:space="preserve">o prawie do żądania od Administratora dostępu do danych osobowych dotyczących osoby, której dane dotyczą, ich sprostowania, usunięcia lub ograniczenia przetwarzania, a także prawo do przenoszenia danych oraz prawo do wniesienia skargi do organu nadzorczego. </w:t>
      </w:r>
    </w:p>
    <w:p w:rsidR="00A65351" w:rsidRDefault="00A65351">
      <w:pPr>
        <w:spacing w:after="60" w:line="252" w:lineRule="auto"/>
        <w:jc w:val="both"/>
        <w:rPr>
          <w:szCs w:val="24"/>
        </w:rPr>
      </w:pPr>
      <w:r w:rsidRPr="00F54F89">
        <w:rPr>
          <w:sz w:val="18"/>
          <w:szCs w:val="20"/>
        </w:rPr>
        <w:t>Podanie danych jest dobrowolne w zakresie, w jakim pozyskano je bezpośrednio od Pani/P</w:t>
      </w:r>
      <w:r w:rsidR="00254CEA" w:rsidRPr="00F54F89">
        <w:rPr>
          <w:sz w:val="18"/>
          <w:szCs w:val="20"/>
        </w:rPr>
        <w:t xml:space="preserve">ana.  Niezależnie od powyższego </w:t>
      </w:r>
      <w:r w:rsidR="00254CEA" w:rsidRPr="00F54F89">
        <w:rPr>
          <w:sz w:val="18"/>
          <w:szCs w:val="20"/>
        </w:rPr>
        <w:br/>
      </w:r>
      <w:r w:rsidRPr="00F54F89">
        <w:rPr>
          <w:sz w:val="18"/>
          <w:szCs w:val="20"/>
        </w:rPr>
        <w:t xml:space="preserve">w związku z tym, że podstawą przetwarzania danych osobowych jest przesłanka prawnie uzasadnionego interesu administratora, </w:t>
      </w:r>
      <w:r w:rsidRPr="00F54F89">
        <w:rPr>
          <w:sz w:val="18"/>
          <w:szCs w:val="20"/>
          <w:shd w:val="clear" w:color="auto" w:fill="FFFF00"/>
        </w:rPr>
        <w:t>OSP</w:t>
      </w:r>
      <w:r w:rsidRPr="00F54F89">
        <w:rPr>
          <w:sz w:val="18"/>
          <w:szCs w:val="20"/>
        </w:rPr>
        <w:t xml:space="preserve"> informuje o prawie wniesienia sprzeciwu wobec przetwarzania danych osobowych.</w:t>
      </w:r>
      <w:r>
        <w:rPr>
          <w:sz w:val="18"/>
          <w:szCs w:val="20"/>
        </w:rPr>
        <w:t xml:space="preserve"> </w:t>
      </w:r>
    </w:p>
    <w:p w:rsidR="00A65351" w:rsidRDefault="00A65351">
      <w:pPr>
        <w:pStyle w:val="Tekstpodstawowy"/>
        <w:spacing w:after="60" w:line="252" w:lineRule="auto"/>
        <w:rPr>
          <w:szCs w:val="24"/>
        </w:rPr>
      </w:pPr>
    </w:p>
    <w:p w:rsidR="00A65351" w:rsidRDefault="00A65351">
      <w:pPr>
        <w:spacing w:after="60" w:line="252" w:lineRule="auto"/>
        <w:jc w:val="both"/>
        <w:rPr>
          <w:sz w:val="20"/>
          <w:szCs w:val="20"/>
        </w:rPr>
      </w:pPr>
    </w:p>
    <w:p w:rsidR="00A65351" w:rsidRDefault="00A65351">
      <w:pPr>
        <w:pageBreakBefore/>
        <w:numPr>
          <w:ilvl w:val="0"/>
          <w:numId w:val="4"/>
        </w:numPr>
        <w:jc w:val="both"/>
        <w:rPr>
          <w:rFonts w:ascii="Times New Roman" w:hAnsi="Times New Roman" w:cs="Times New Roman"/>
          <w:szCs w:val="24"/>
        </w:rPr>
      </w:pPr>
      <w:r>
        <w:rPr>
          <w:b/>
        </w:rPr>
        <w:lastRenderedPageBreak/>
        <w:t>Wykaz dokumentów niezbędnych do złożenia Wniosku</w:t>
      </w: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A65351" w:rsidRDefault="00A65351">
      <w:pPr>
        <w:tabs>
          <w:tab w:val="left" w:pos="284"/>
        </w:tabs>
        <w:spacing w:after="60"/>
        <w:ind w:left="1418" w:hanging="1418"/>
        <w:jc w:val="both"/>
        <w:rPr>
          <w:b/>
        </w:rPr>
      </w:pPr>
      <w:r>
        <w:rPr>
          <w:b/>
        </w:rPr>
        <w:t xml:space="preserve">Załącznik 1 </w:t>
      </w:r>
      <w:r>
        <w:rPr>
          <w:b/>
        </w:rPr>
        <w:tab/>
      </w:r>
      <w:r w:rsidR="00F0053F" w:rsidRPr="00F0053F">
        <w:t>Szczegółowe poświadczenie zgodności;</w:t>
      </w:r>
      <w:r w:rsidR="00F0053F">
        <w:rPr>
          <w:b/>
        </w:rPr>
        <w:t xml:space="preserve"> </w:t>
      </w:r>
    </w:p>
    <w:p w:rsidR="00F0053F" w:rsidRDefault="00F0053F">
      <w:pPr>
        <w:tabs>
          <w:tab w:val="left" w:pos="284"/>
        </w:tabs>
        <w:spacing w:after="60"/>
        <w:ind w:left="1418" w:hanging="1418"/>
        <w:jc w:val="both"/>
      </w:pP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  <w:r>
        <w:rPr>
          <w:b/>
        </w:rPr>
        <w:t>Załącznik 2</w:t>
      </w:r>
      <w:r>
        <w:tab/>
        <w:t>Zaktualizowany formularz z danymi wymaganymi do zbudowania modeli symulacyjnych z wykorzystaniem rzeczywistych wartości mierzonych podczas testów;</w:t>
      </w: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  <w:r>
        <w:rPr>
          <w:b/>
        </w:rPr>
        <w:t>Załącznik 3</w:t>
      </w:r>
      <w:r>
        <w:rPr>
          <w:b/>
        </w:rPr>
        <w:tab/>
      </w:r>
      <w:r>
        <w:t>Zaktualizowane analizy przedstawiające oczekiwane osiągi w stanie ustalonym i osiągi dynamiczne z wykorzystaniem rzeczywistych wartości mierzonych podczas testów, zgodnie z wymogami artykułów nr 43, 46 i 47 Rozporządzenia Komisji (UE) 2016/1388 z dnia 17 sierpnia 2016 roku;</w:t>
      </w: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</w:pP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b/>
        </w:rPr>
      </w:pPr>
      <w:r>
        <w:rPr>
          <w:b/>
        </w:rPr>
        <w:t>Załącznik 4</w:t>
      </w:r>
      <w:r>
        <w:rPr>
          <w:b/>
        </w:rPr>
        <w:tab/>
      </w:r>
      <w:r>
        <w:t>Zaktualizowane szczegółowe dane techniczne, z wykorzystaniem rzeczywistych wartości mierzonych podczas testów, dotyczące instalacji odbiorczej przyłączonej do systemu przesyłowego lub operatora systemu dystrybucyjnego przyłączonego do systemu przesyłowego mające znaczenie dla przyłączenia do sieci;</w:t>
      </w:r>
    </w:p>
    <w:p w:rsidR="00A65351" w:rsidRDefault="00A65351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b/>
        </w:rPr>
      </w:pP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  <w:r>
        <w:rPr>
          <w:b/>
          <w:szCs w:val="24"/>
        </w:rPr>
        <w:t xml:space="preserve">Załącznik 5    </w:t>
      </w:r>
      <w:r>
        <w:rPr>
          <w:bCs/>
          <w:szCs w:val="24"/>
        </w:rPr>
        <w:t>Dane osoby upoważnionej do kontaktów w sprawie przedmiotowego wniosku</w:t>
      </w: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  <w:r>
        <w:rPr>
          <w:b/>
          <w:szCs w:val="24"/>
        </w:rPr>
        <w:t xml:space="preserve">Załącznik 6    </w:t>
      </w:r>
      <w:r>
        <w:rPr>
          <w:bCs/>
          <w:szCs w:val="24"/>
        </w:rPr>
        <w:t>Pełnomocnictwo ww. osoby</w:t>
      </w: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Cs/>
          <w:szCs w:val="24"/>
        </w:rPr>
      </w:pPr>
    </w:p>
    <w:p w:rsidR="00A65351" w:rsidRDefault="00A65351">
      <w:pPr>
        <w:tabs>
          <w:tab w:val="left" w:pos="284"/>
        </w:tabs>
        <w:spacing w:after="60"/>
        <w:ind w:left="1560" w:hanging="1560"/>
        <w:jc w:val="both"/>
        <w:rPr>
          <w:b/>
          <w:sz w:val="22"/>
        </w:rPr>
      </w:pPr>
      <w:r>
        <w:rPr>
          <w:b/>
          <w:szCs w:val="24"/>
        </w:rPr>
        <w:t xml:space="preserve">Załącznik 7    </w:t>
      </w:r>
      <w:r>
        <w:rPr>
          <w:szCs w:val="24"/>
        </w:rPr>
        <w:t>Protokół z wykonania umowy o przyłączenie</w:t>
      </w:r>
      <w:r w:rsidR="00D676FE">
        <w:rPr>
          <w:szCs w:val="24"/>
        </w:rPr>
        <w:t>/porozumienia</w:t>
      </w:r>
    </w:p>
    <w:p w:rsidR="00A65351" w:rsidRDefault="00A65351">
      <w:pPr>
        <w:tabs>
          <w:tab w:val="left" w:pos="284"/>
        </w:tabs>
        <w:spacing w:after="60"/>
        <w:jc w:val="both"/>
        <w:rPr>
          <w:b/>
          <w:sz w:val="22"/>
        </w:rPr>
      </w:pPr>
    </w:p>
    <w:p w:rsidR="00A65351" w:rsidRDefault="00A65351">
      <w:pPr>
        <w:tabs>
          <w:tab w:val="left" w:pos="284"/>
        </w:tabs>
        <w:spacing w:after="60"/>
        <w:jc w:val="both"/>
        <w:rPr>
          <w:b/>
          <w:sz w:val="22"/>
        </w:rPr>
      </w:pPr>
      <w:r>
        <w:rPr>
          <w:b/>
          <w:sz w:val="22"/>
        </w:rPr>
        <w:t>Oraz dane wymagane w wydanym pozwoleniu ION</w:t>
      </w:r>
    </w:p>
    <w:p w:rsidR="00A65351" w:rsidRDefault="00A65351">
      <w:pPr>
        <w:tabs>
          <w:tab w:val="left" w:pos="284"/>
        </w:tabs>
        <w:spacing w:after="60"/>
        <w:jc w:val="both"/>
        <w:rPr>
          <w:b/>
          <w:sz w:val="22"/>
        </w:rPr>
      </w:pP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jc w:val="both"/>
        <w:rPr>
          <w:rFonts w:ascii="Times New Roman" w:hAnsi="Times New Roman" w:cs="Times New Roman"/>
          <w:szCs w:val="24"/>
        </w:rPr>
      </w:pPr>
    </w:p>
    <w:p w:rsidR="00A65351" w:rsidRDefault="00A65351">
      <w:pPr>
        <w:pageBreakBefore/>
        <w:numPr>
          <w:ilvl w:val="0"/>
          <w:numId w:val="4"/>
        </w:numPr>
        <w:jc w:val="both"/>
        <w:rPr>
          <w:szCs w:val="24"/>
        </w:rPr>
      </w:pPr>
      <w:r>
        <w:rPr>
          <w:b/>
          <w:szCs w:val="24"/>
        </w:rPr>
        <w:lastRenderedPageBreak/>
        <w:t>Oświadczenie</w:t>
      </w:r>
    </w:p>
    <w:p w:rsidR="00A65351" w:rsidRDefault="00A65351">
      <w:pPr>
        <w:jc w:val="both"/>
        <w:rPr>
          <w:szCs w:val="24"/>
        </w:rPr>
      </w:pPr>
    </w:p>
    <w:p w:rsidR="00A65351" w:rsidRDefault="00A65351">
      <w:pPr>
        <w:jc w:val="both"/>
        <w:rPr>
          <w:szCs w:val="24"/>
        </w:rPr>
      </w:pPr>
      <w:r>
        <w:rPr>
          <w:szCs w:val="24"/>
        </w:rPr>
        <w:t>Wnioskodawca oświadcza, że jest gotowy do eksploatacji instalacji odbiorczej</w:t>
      </w:r>
      <w:r w:rsidR="005E4232">
        <w:rPr>
          <w:szCs w:val="24"/>
        </w:rPr>
        <w:t>/ instalacji dystrybucyjnej/</w:t>
      </w:r>
      <w:r>
        <w:rPr>
          <w:szCs w:val="24"/>
        </w:rPr>
        <w:t xml:space="preserve"> systemu dystrybucyjnego przyłączonego do systemu przesyłowego oraz do poboru/wprowadzania energii poprzez wykorzystanie przyłączenia do sieci przez czas nieograniczony.</w:t>
      </w:r>
    </w:p>
    <w:p w:rsidR="00A65351" w:rsidRDefault="00A65351">
      <w:pPr>
        <w:jc w:val="both"/>
        <w:rPr>
          <w:szCs w:val="24"/>
        </w:rPr>
      </w:pPr>
    </w:p>
    <w:p w:rsidR="00A65351" w:rsidRDefault="00A65351">
      <w:pPr>
        <w:jc w:val="both"/>
        <w:rPr>
          <w:szCs w:val="24"/>
        </w:rPr>
      </w:pPr>
      <w:r>
        <w:rPr>
          <w:szCs w:val="24"/>
        </w:rPr>
        <w:t xml:space="preserve">Wnioskodawca oświadcza, że spełnia wszystkie wymogi przewidziane dla instalacji odbiorczej </w:t>
      </w:r>
      <w:r w:rsidR="005E4232">
        <w:rPr>
          <w:szCs w:val="24"/>
        </w:rPr>
        <w:t>/instalacji dystrybucyjnej/</w:t>
      </w:r>
      <w:r>
        <w:rPr>
          <w:szCs w:val="24"/>
        </w:rPr>
        <w:t xml:space="preserve"> systemu dystrybucyjnego przyłączonego do systemu przesyłowego będącego przedmiotem </w:t>
      </w:r>
      <w:r w:rsidRPr="00F54F89">
        <w:rPr>
          <w:szCs w:val="24"/>
        </w:rPr>
        <w:t>Wniosku i oświadcza, że przeszedł on z wynikiem pozytywnym testy określone w dokumencie pt.: „Procedura testowania odbioru”.</w:t>
      </w:r>
    </w:p>
    <w:p w:rsidR="00A65351" w:rsidRDefault="00A65351">
      <w:pPr>
        <w:rPr>
          <w:szCs w:val="24"/>
        </w:rPr>
      </w:pPr>
    </w:p>
    <w:p w:rsidR="00A65351" w:rsidRDefault="00A65351">
      <w:pPr>
        <w:jc w:val="both"/>
      </w:pPr>
      <w:r>
        <w:t>Wnioskodawca oświadcza, że dane przedstawione w niniejszym WNIOSKU odpowiadają stanowi faktycznemu.</w:t>
      </w:r>
      <w:r>
        <w:rPr>
          <w:szCs w:val="24"/>
        </w:rPr>
        <w:t xml:space="preserve"> </w:t>
      </w:r>
    </w:p>
    <w:p w:rsidR="00A65351" w:rsidRDefault="00A65351">
      <w:pPr>
        <w:autoSpaceDE w:val="0"/>
        <w:jc w:val="both"/>
      </w:pPr>
    </w:p>
    <w:p w:rsidR="00A65351" w:rsidRDefault="00A65351">
      <w:pPr>
        <w:jc w:val="both"/>
      </w:pPr>
      <w:r>
        <w:t xml:space="preserve">Wnioskodawca wyraża zgodę na </w:t>
      </w:r>
      <w:r w:rsidRPr="00F54F89">
        <w:t xml:space="preserve">przesyłanie mu dokumentów zawierających jego dane osobowe drogą pocztową lub elektroniczną. </w:t>
      </w:r>
      <w:r w:rsidRPr="00F54F89">
        <w:rPr>
          <w:shd w:val="clear" w:color="auto" w:fill="FFFF00"/>
        </w:rPr>
        <w:t>OSP</w:t>
      </w:r>
      <w:r w:rsidRPr="00F54F89">
        <w:t xml:space="preserve"> nie ponoszą odpowiedzialności za utracone w tym przypadku dane.</w:t>
      </w:r>
    </w:p>
    <w:p w:rsidR="00A65351" w:rsidRDefault="00C26E7D"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17B59FE7">
                <wp:simplePos x="0" y="0"/>
                <wp:positionH relativeFrom="margin">
                  <wp:posOffset>-44450</wp:posOffset>
                </wp:positionH>
                <wp:positionV relativeFrom="paragraph">
                  <wp:posOffset>721360</wp:posOffset>
                </wp:positionV>
                <wp:extent cx="6734175" cy="612775"/>
                <wp:effectExtent l="3175" t="5080" r="6350" b="12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612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193"/>
                              <w:gridCol w:w="5413"/>
                            </w:tblGrid>
                            <w:tr w:rsidR="00A65351">
                              <w:tc>
                                <w:tcPr>
                                  <w:tcW w:w="519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............................................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541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A65351">
                              <w:tc>
                                <w:tcPr>
                                  <w:tcW w:w="519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snapToGrid w:val="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5413" w:type="dxa"/>
                                  <w:shd w:val="clear" w:color="auto" w:fill="auto"/>
                                </w:tcPr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Podpis i pieczęć WNIOSKODAWCY</w:t>
                                  </w: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A65351" w:rsidRDefault="00A65351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5351" w:rsidRDefault="00A65351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5pt;margin-top:56.8pt;width:530.25pt;height:48.2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dFbigIAABwFAAAOAAAAZHJzL2Uyb0RvYy54bWysVNuO2yAQfa/Uf0C8Z32pc7G1zmovTVVp&#10;e5F2+wEE4xgVAwUSe1v13ztAnM22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193"/>
                        <w:gridCol w:w="5413"/>
                      </w:tblGrid>
                      <w:tr w:rsidR="00A65351">
                        <w:tc>
                          <w:tcPr>
                            <w:tcW w:w="519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............................................</w:t>
                            </w:r>
                          </w:p>
                        </w:tc>
                        <w:tc>
                          <w:tcPr>
                            <w:tcW w:w="541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A65351">
                        <w:tc>
                          <w:tcPr>
                            <w:tcW w:w="519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snapToGrid w:val="0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5413" w:type="dxa"/>
                            <w:shd w:val="clear" w:color="auto" w:fill="auto"/>
                          </w:tcPr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Podpis i pieczęć WNIOSKODAWCY</w:t>
                            </w: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A65351" w:rsidRDefault="00A6535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A65351" w:rsidRDefault="00A65351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2BD8" w:rsidRDefault="00A52BD8"/>
    <w:sectPr w:rsidR="00A52BD8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CE" w:rsidRDefault="00A608CE">
      <w:r>
        <w:separator/>
      </w:r>
    </w:p>
  </w:endnote>
  <w:endnote w:type="continuationSeparator" w:id="0">
    <w:p w:rsidR="00A608CE" w:rsidRDefault="00A608CE">
      <w:r>
        <w:continuationSeparator/>
      </w:r>
    </w:p>
  </w:endnote>
  <w:endnote w:type="continuationNotice" w:id="1">
    <w:p w:rsidR="00A608CE" w:rsidRDefault="00A60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CE" w:rsidRDefault="00A60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CE" w:rsidRDefault="00A608CE">
      <w:r>
        <w:separator/>
      </w:r>
    </w:p>
  </w:footnote>
  <w:footnote w:type="continuationSeparator" w:id="0">
    <w:p w:rsidR="00A608CE" w:rsidRDefault="00A608CE">
      <w:r>
        <w:continuationSeparator/>
      </w:r>
    </w:p>
  </w:footnote>
  <w:footnote w:type="continuationNotice" w:id="1">
    <w:p w:rsidR="00A608CE" w:rsidRDefault="00A608CE"/>
  </w:footnote>
  <w:footnote w:id="2">
    <w:p w:rsidR="00A65351" w:rsidRDefault="00A65351">
      <w:pPr>
        <w:pStyle w:val="Tekstprzypisudolnego"/>
      </w:pPr>
      <w:r>
        <w:rPr>
          <w:rStyle w:val="Znakiprzypiswdolnych"/>
        </w:rPr>
        <w:footnoteRef/>
      </w:r>
      <w:r>
        <w:t>Właściciel instalacji/systemu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8CE" w:rsidRDefault="00A60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cs="Arial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1514137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eastAsia="Times New Roman" w:cs="Arial" w:hint="default"/>
        <w:b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440" w:hanging="720"/>
      </w:pPr>
      <w:rPr>
        <w:rFonts w:cs="Arial" w:hint="default"/>
        <w:b w:val="0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2160" w:hanging="1080"/>
      </w:pPr>
      <w:rPr>
        <w:rFonts w:cs="Arial" w:hint="default"/>
        <w:b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Times New Roman" w:cs="Arial"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eastAsia="Times New Roman" w:cs="Arial"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eastAsia="Times New Roman" w:cs="Arial"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eastAsia="Times New Roman" w:cs="Arial"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eastAsia="Times New Roman" w:cs="Arial" w:hint="default"/>
        <w:b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  <w:szCs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080" w:hanging="720"/>
      </w:pPr>
      <w:rPr>
        <w:rFonts w:cs="Arial" w:hint="default"/>
        <w:b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2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D8"/>
    <w:rsid w:val="000852C6"/>
    <w:rsid w:val="00141CF0"/>
    <w:rsid w:val="00254CEA"/>
    <w:rsid w:val="003E3F93"/>
    <w:rsid w:val="004322B6"/>
    <w:rsid w:val="00553743"/>
    <w:rsid w:val="005E4232"/>
    <w:rsid w:val="00697312"/>
    <w:rsid w:val="007A73FB"/>
    <w:rsid w:val="009213EA"/>
    <w:rsid w:val="00A52BD8"/>
    <w:rsid w:val="00A608CE"/>
    <w:rsid w:val="00A65351"/>
    <w:rsid w:val="00A93AC0"/>
    <w:rsid w:val="00B00188"/>
    <w:rsid w:val="00B37776"/>
    <w:rsid w:val="00C26E7D"/>
    <w:rsid w:val="00C60770"/>
    <w:rsid w:val="00CA7639"/>
    <w:rsid w:val="00D25EE5"/>
    <w:rsid w:val="00D676FE"/>
    <w:rsid w:val="00E63202"/>
    <w:rsid w:val="00E81E2A"/>
    <w:rsid w:val="00F0053F"/>
    <w:rsid w:val="00F20295"/>
    <w:rsid w:val="00F52DEE"/>
    <w:rsid w:val="00F5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E4427A"/>
  <w15:chartTrackingRefBased/>
  <w15:docId w15:val="{4F391E53-57E3-4994-ABBA-ED27B542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jc w:val="center"/>
      <w:outlineLvl w:val="6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1z1">
    <w:name w:val="WW8Num1z1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</w:rPr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hint="default"/>
      <w:sz w:val="20"/>
    </w:rPr>
  </w:style>
  <w:style w:type="character" w:customStyle="1" w:styleId="WW8Num5z0">
    <w:name w:val="WW8Num5z0"/>
    <w:rPr>
      <w:rFonts w:cs="Arial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  <w:b/>
      <w:szCs w:val="24"/>
    </w:rPr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2">
    <w:name w:val="WW8Num6z2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  <w:rPr>
      <w:rFonts w:eastAsia="Times New Roman" w:cs="Arial" w:hint="default"/>
      <w:b/>
      <w:szCs w:val="24"/>
    </w:rPr>
  </w:style>
  <w:style w:type="character" w:customStyle="1" w:styleId="WW8Num8z2">
    <w:name w:val="WW8Num8z2"/>
    <w:rPr>
      <w:rFonts w:cs="Arial" w:hint="default"/>
      <w:b w:val="0"/>
      <w:szCs w:val="24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  <w:rPr>
      <w:rFonts w:hint="default"/>
      <w:b w:val="0"/>
    </w:rPr>
  </w:style>
  <w:style w:type="character" w:customStyle="1" w:styleId="WW8Num9z2">
    <w:name w:val="WW8Num9z2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sz w:val="20"/>
    </w:rPr>
  </w:style>
  <w:style w:type="character" w:customStyle="1" w:styleId="WW8Num16z0">
    <w:name w:val="WW8Num16z0"/>
    <w:rPr>
      <w:rFonts w:cs="Arial" w:hint="default"/>
      <w:b/>
      <w:szCs w:val="24"/>
    </w:rPr>
  </w:style>
  <w:style w:type="character" w:customStyle="1" w:styleId="WW8Num16z1">
    <w:name w:val="WW8Num16z1"/>
    <w:rPr>
      <w:rFonts w:cs="Arial" w:hint="default"/>
      <w:b w:val="0"/>
      <w:szCs w:val="24"/>
    </w:rPr>
  </w:style>
  <w:style w:type="character" w:customStyle="1" w:styleId="WW8Num16z2">
    <w:name w:val="WW8Num16z2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hint="default"/>
      <w:sz w:val="20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sz w:val="18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 w:cs="Arial"/>
      <w:sz w:val="24"/>
      <w:szCs w:val="22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customStyle="1" w:styleId="TekstprzypisudolnegoZnak">
    <w:name w:val="Tekst przypisu dolnego Znak"/>
    <w:rPr>
      <w:rFonts w:ascii="Arial" w:eastAsia="Times New Roman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  <w:rPr>
      <w:rFonts w:eastAsia="Times New Roman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Tekstpodstawowywcity21">
    <w:name w:val="Tekst podstawowy wcięty 21"/>
    <w:basedOn w:val="Normalny"/>
    <w:pPr>
      <w:ind w:left="1843" w:hanging="1843"/>
      <w:jc w:val="both"/>
    </w:pPr>
    <w:rPr>
      <w:rFonts w:eastAsia="Times New Roman"/>
      <w:szCs w:val="20"/>
    </w:rPr>
  </w:style>
  <w:style w:type="paragraph" w:customStyle="1" w:styleId="Stylwyliczanie1">
    <w:name w:val="Styl wyliczanie1"/>
    <w:basedOn w:val="Normalny"/>
    <w:next w:val="Normalny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Poprawka">
    <w:name w:val="Revision"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ps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eosobowe@p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s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1865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Links>
    <vt:vector size="18" baseType="variant"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http://www.pse.pl/</vt:lpwstr>
      </vt:variant>
      <vt:variant>
        <vt:lpwstr/>
      </vt:variant>
      <vt:variant>
        <vt:i4>458805</vt:i4>
      </vt:variant>
      <vt:variant>
        <vt:i4>3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  <vt:variant>
        <vt:i4>458805</vt:i4>
      </vt:variant>
      <vt:variant>
        <vt:i4>0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Mazurek Sławomir</cp:lastModifiedBy>
  <cp:revision>3</cp:revision>
  <cp:lastPrinted>1899-12-31T23:00:00Z</cp:lastPrinted>
  <dcterms:created xsi:type="dcterms:W3CDTF">2019-07-29T06:43:00Z</dcterms:created>
  <dcterms:modified xsi:type="dcterms:W3CDTF">2019-08-02T06:28:00Z</dcterms:modified>
</cp:coreProperties>
</file>